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E0B60" w14:textId="74C7545D" w:rsidR="00AD777C" w:rsidRPr="00574547" w:rsidRDefault="00D82C5A" w:rsidP="00AD777C">
      <w:pPr>
        <w:pStyle w:val="Nagwek1"/>
        <w:rPr>
          <w:color w:val="auto"/>
        </w:rPr>
      </w:pPr>
      <w:r w:rsidRPr="00574547">
        <w:rPr>
          <w:color w:val="auto"/>
        </w:rPr>
        <w:t>Załącznik n</w:t>
      </w:r>
      <w:r w:rsidR="00735607" w:rsidRPr="00574547">
        <w:rPr>
          <w:color w:val="auto"/>
        </w:rPr>
        <w:t>r 1 do SWZ</w:t>
      </w:r>
      <w:r w:rsidR="00AD777C" w:rsidRPr="00574547">
        <w:rPr>
          <w:color w:val="auto"/>
        </w:rPr>
        <w:t xml:space="preserve"> FORMULARZ OFERTOWY</w:t>
      </w:r>
    </w:p>
    <w:p w14:paraId="7F51AF07" w14:textId="61C9DB03" w:rsidR="00AD777C" w:rsidRPr="00574547" w:rsidRDefault="00AD777C" w:rsidP="0093506A">
      <w:pPr>
        <w:tabs>
          <w:tab w:val="left" w:pos="7938"/>
        </w:tabs>
        <w:spacing w:before="240" w:after="0" w:line="240" w:lineRule="auto"/>
        <w:rPr>
          <w:rFonts w:eastAsia="Calibri" w:cstheme="minorHAnsi"/>
          <w:color w:val="7030A0"/>
        </w:rPr>
      </w:pPr>
      <w:r w:rsidRPr="00574547">
        <w:rPr>
          <w:rFonts w:eastAsia="Calibri" w:cstheme="minorHAnsi"/>
          <w:color w:val="7030A0"/>
        </w:rPr>
        <w:t>nazwa (firma) albo imię i nazwisko</w:t>
      </w:r>
      <w:r w:rsidR="0093506A" w:rsidRPr="00574547">
        <w:rPr>
          <w:rFonts w:eastAsia="Calibri" w:cstheme="minorHAnsi"/>
          <w:color w:val="7030A0"/>
        </w:rPr>
        <w:t>:…………………………………………………………………………………………….……………</w:t>
      </w:r>
    </w:p>
    <w:p w14:paraId="50883C76" w14:textId="08E0571A" w:rsidR="00AD777C" w:rsidRPr="00574547" w:rsidRDefault="00AD777C" w:rsidP="0093506A">
      <w:pPr>
        <w:spacing w:before="240" w:after="0" w:line="240" w:lineRule="auto"/>
        <w:rPr>
          <w:rFonts w:eastAsia="Calibri" w:cstheme="minorHAnsi"/>
          <w:color w:val="7030A0"/>
        </w:rPr>
      </w:pPr>
      <w:r w:rsidRPr="00574547">
        <w:rPr>
          <w:rFonts w:eastAsia="Calibri" w:cstheme="minorHAnsi"/>
          <w:color w:val="7030A0"/>
        </w:rPr>
        <w:t>siedziba albo miejsce zamieszkania i adres Wykonawcy</w:t>
      </w:r>
      <w:r w:rsidR="0093506A" w:rsidRPr="00574547">
        <w:rPr>
          <w:rFonts w:eastAsia="Calibri" w:cstheme="minorHAnsi"/>
          <w:color w:val="7030A0"/>
        </w:rPr>
        <w:t>:…………………………………………………..………………………</w:t>
      </w:r>
    </w:p>
    <w:p w14:paraId="1FFA5494" w14:textId="23C16D38" w:rsidR="0093506A" w:rsidRPr="00574547" w:rsidRDefault="0093506A" w:rsidP="0093506A">
      <w:pPr>
        <w:spacing w:before="240" w:after="0" w:line="240" w:lineRule="auto"/>
        <w:rPr>
          <w:rFonts w:eastAsia="Calibri" w:cstheme="minorHAnsi"/>
          <w:color w:val="7030A0"/>
        </w:rPr>
      </w:pPr>
      <w:r w:rsidRPr="00574547">
        <w:rPr>
          <w:rFonts w:eastAsia="Times New Roman" w:cstheme="minorHAnsi"/>
          <w:color w:val="7030A0"/>
          <w:lang w:eastAsia="zh-CN"/>
        </w:rPr>
        <w:t>województwo:……………………………………………………………………………………………..……………………………………………</w:t>
      </w:r>
    </w:p>
    <w:p w14:paraId="236E66DE" w14:textId="590C8BBC" w:rsidR="0093506A" w:rsidRPr="00574547" w:rsidRDefault="00AD777C" w:rsidP="0093506A">
      <w:pPr>
        <w:spacing w:before="240" w:after="0" w:line="240" w:lineRule="auto"/>
        <w:rPr>
          <w:rFonts w:eastAsia="Calibri" w:cstheme="minorHAnsi"/>
          <w:color w:val="7030A0"/>
        </w:rPr>
      </w:pPr>
      <w:r w:rsidRPr="00574547">
        <w:rPr>
          <w:rFonts w:eastAsia="Calibri" w:cstheme="minorHAnsi"/>
          <w:color w:val="7030A0"/>
        </w:rPr>
        <w:t>nr NIP</w:t>
      </w:r>
      <w:r w:rsidR="0093506A" w:rsidRPr="00574547">
        <w:rPr>
          <w:rFonts w:eastAsia="Calibri" w:cstheme="minorHAnsi"/>
          <w:color w:val="7030A0"/>
        </w:rPr>
        <w:t>:…………………………………………………… nr REGON: ……………………………………………………………………………..</w:t>
      </w:r>
    </w:p>
    <w:p w14:paraId="3581F514" w14:textId="7B49CE75" w:rsidR="00AD777C" w:rsidRPr="00574547" w:rsidRDefault="0093506A" w:rsidP="0093506A">
      <w:pPr>
        <w:tabs>
          <w:tab w:val="left" w:pos="7938"/>
        </w:tabs>
        <w:spacing w:before="240" w:after="0" w:line="240" w:lineRule="auto"/>
        <w:rPr>
          <w:rFonts w:eastAsia="Calibri" w:cstheme="minorHAnsi"/>
          <w:color w:val="7030A0"/>
        </w:rPr>
      </w:pPr>
      <w:r w:rsidRPr="00574547">
        <w:rPr>
          <w:rFonts w:eastAsia="Calibri" w:cstheme="minorHAnsi"/>
          <w:color w:val="7030A0"/>
        </w:rPr>
        <w:t>osoba upoważniona do kontaktu – Imię, nazwisko:…………………………………….…………………………………………..</w:t>
      </w:r>
    </w:p>
    <w:p w14:paraId="076216A0" w14:textId="471DB7B6" w:rsidR="0093506A" w:rsidRPr="00574547" w:rsidRDefault="00AD777C" w:rsidP="0093506A">
      <w:pPr>
        <w:spacing w:before="240" w:after="0" w:line="240" w:lineRule="auto"/>
        <w:rPr>
          <w:rFonts w:eastAsia="Calibri" w:cstheme="minorHAnsi"/>
          <w:color w:val="7030A0"/>
        </w:rPr>
      </w:pPr>
      <w:r w:rsidRPr="00574547">
        <w:rPr>
          <w:rFonts w:eastAsia="Calibri" w:cstheme="minorHAnsi"/>
          <w:color w:val="7030A0"/>
        </w:rPr>
        <w:t>telefon</w:t>
      </w:r>
      <w:r w:rsidR="0093506A" w:rsidRPr="00574547">
        <w:rPr>
          <w:rFonts w:eastAsia="Calibri" w:cstheme="minorHAnsi"/>
          <w:color w:val="7030A0"/>
        </w:rPr>
        <w:t>:………………………………….. email:</w:t>
      </w:r>
      <w:r w:rsidR="0093506A" w:rsidRPr="00574547">
        <w:rPr>
          <w:rFonts w:eastAsia="Times New Roman" w:cstheme="minorHAnsi"/>
          <w:color w:val="7030A0"/>
          <w:lang w:eastAsia="zh-CN"/>
        </w:rPr>
        <w:t xml:space="preserve"> ………………………………….strona internetowa:…………………………………</w:t>
      </w:r>
    </w:p>
    <w:p w14:paraId="1BDEF51F" w14:textId="77777777" w:rsidR="00AD777C" w:rsidRPr="00033A60" w:rsidRDefault="00AD777C" w:rsidP="00AD777C">
      <w:pPr>
        <w:spacing w:before="600" w:after="0" w:line="360" w:lineRule="auto"/>
        <w:rPr>
          <w:rFonts w:eastAsia="Calibri" w:cstheme="minorHAnsi"/>
          <w:b/>
        </w:rPr>
      </w:pPr>
      <w:r w:rsidRPr="00033A60">
        <w:rPr>
          <w:rFonts w:eastAsia="Calibri" w:cstheme="minorHAnsi"/>
          <w:b/>
        </w:rPr>
        <w:t xml:space="preserve">OFERTA DO </w:t>
      </w:r>
    </w:p>
    <w:p w14:paraId="536E64FA" w14:textId="77777777" w:rsidR="00AD777C" w:rsidRPr="00033A60" w:rsidRDefault="00AD777C" w:rsidP="00AD777C">
      <w:pPr>
        <w:spacing w:after="0" w:line="360" w:lineRule="auto"/>
        <w:rPr>
          <w:rFonts w:eastAsia="Calibri" w:cstheme="minorHAnsi"/>
        </w:rPr>
      </w:pPr>
      <w:r w:rsidRPr="00033A60">
        <w:rPr>
          <w:rFonts w:eastAsia="Calibri" w:cstheme="minorHAnsi"/>
          <w:b/>
        </w:rPr>
        <w:t>UNIWERSYTETU MEDYCZNEGO W BIAŁYMSTOKU, UL. JANA KILIŃSKIEGO 1, 15-089 BIAŁYSTOK</w:t>
      </w:r>
    </w:p>
    <w:p w14:paraId="2C56705C" w14:textId="73287E3D" w:rsidR="009B4A43" w:rsidRDefault="00735607" w:rsidP="00AD777C">
      <w:pPr>
        <w:spacing w:before="240" w:after="0" w:line="360" w:lineRule="auto"/>
        <w:rPr>
          <w:rFonts w:eastAsia="Times New Roman" w:cstheme="minorHAnsi"/>
          <w:lang w:eastAsia="zh-CN"/>
        </w:rPr>
      </w:pPr>
      <w:r w:rsidRPr="00033A60">
        <w:rPr>
          <w:rFonts w:eastAsia="Times New Roman" w:cstheme="minorHAnsi"/>
          <w:lang w:eastAsia="zh-CN"/>
        </w:rPr>
        <w:t>Odpowiadając na ogłoszenie o przetargu nieograniczonym</w:t>
      </w:r>
      <w:r w:rsidRPr="00033A60">
        <w:rPr>
          <w:rFonts w:eastAsia="Times New Roman" w:cstheme="minorHAnsi"/>
          <w:b/>
          <w:lang w:eastAsia="zh-CN"/>
        </w:rPr>
        <w:t xml:space="preserve"> </w:t>
      </w:r>
      <w:bookmarkStart w:id="0" w:name="_Hlk208906988"/>
      <w:r w:rsidR="006C4E28" w:rsidRPr="009B4A43">
        <w:rPr>
          <w:rFonts w:eastAsia="Times New Roman" w:cstheme="minorHAnsi"/>
          <w:b/>
          <w:lang w:eastAsia="zh-CN"/>
        </w:rPr>
        <w:t xml:space="preserve">nr </w:t>
      </w:r>
      <w:r w:rsidR="001B12D6" w:rsidRPr="009B4A43">
        <w:rPr>
          <w:rFonts w:eastAsia="Times New Roman" w:cstheme="minorHAnsi"/>
          <w:b/>
          <w:lang w:eastAsia="zh-CN"/>
        </w:rPr>
        <w:t>AZP.25.1.</w:t>
      </w:r>
      <w:r w:rsidR="00D61E98">
        <w:rPr>
          <w:rFonts w:eastAsia="Times New Roman" w:cstheme="minorHAnsi"/>
          <w:b/>
          <w:lang w:eastAsia="zh-CN"/>
        </w:rPr>
        <w:t>100</w:t>
      </w:r>
      <w:bookmarkStart w:id="1" w:name="_GoBack"/>
      <w:bookmarkEnd w:id="1"/>
      <w:r w:rsidR="00956E5B" w:rsidRPr="009B4A43">
        <w:rPr>
          <w:rFonts w:eastAsia="Times New Roman" w:cstheme="minorHAnsi"/>
          <w:b/>
          <w:lang w:eastAsia="zh-CN"/>
        </w:rPr>
        <w:t>.202</w:t>
      </w:r>
      <w:r w:rsidR="00FC505C" w:rsidRPr="009B4A43">
        <w:rPr>
          <w:rFonts w:eastAsia="Times New Roman" w:cstheme="minorHAnsi"/>
          <w:b/>
          <w:lang w:eastAsia="zh-CN"/>
        </w:rPr>
        <w:t>5</w:t>
      </w:r>
      <w:r w:rsidR="00BB05C3" w:rsidRPr="009B4A43">
        <w:rPr>
          <w:rFonts w:eastAsia="Times New Roman" w:cstheme="minorHAnsi"/>
          <w:b/>
          <w:lang w:eastAsia="zh-CN"/>
        </w:rPr>
        <w:t xml:space="preserve"> - </w:t>
      </w:r>
      <w:r w:rsidR="00097C32" w:rsidRPr="009B4A43">
        <w:rPr>
          <w:rFonts w:eastAsia="Times New Roman" w:cstheme="minorHAnsi"/>
          <w:lang w:eastAsia="zh-CN"/>
        </w:rPr>
        <w:t xml:space="preserve"> </w:t>
      </w:r>
      <w:bookmarkEnd w:id="0"/>
      <w:r w:rsidR="0012363C" w:rsidRPr="009B4A43">
        <w:rPr>
          <w:rFonts w:eastAsia="Times New Roman" w:cstheme="minorHAnsi"/>
          <w:lang w:eastAsia="zh-CN"/>
        </w:rPr>
        <w:br/>
      </w:r>
      <w:r w:rsidR="00B9013C" w:rsidRPr="00B9013C">
        <w:rPr>
          <w:rFonts w:eastAsia="Times New Roman" w:cstheme="minorHAnsi"/>
          <w:b/>
          <w:lang w:eastAsia="zh-CN"/>
        </w:rPr>
        <w:t xml:space="preserve">Instalacja systemu zdalnej rejestracji i </w:t>
      </w:r>
      <w:proofErr w:type="spellStart"/>
      <w:r w:rsidR="00B9013C" w:rsidRPr="00B9013C">
        <w:rPr>
          <w:rFonts w:eastAsia="Times New Roman" w:cstheme="minorHAnsi"/>
          <w:b/>
          <w:lang w:eastAsia="zh-CN"/>
        </w:rPr>
        <w:t>telestracji</w:t>
      </w:r>
      <w:proofErr w:type="spellEnd"/>
      <w:r w:rsidR="00B9013C" w:rsidRPr="00B9013C">
        <w:rPr>
          <w:rFonts w:eastAsia="Times New Roman" w:cstheme="minorHAnsi"/>
          <w:b/>
          <w:lang w:eastAsia="zh-CN"/>
        </w:rPr>
        <w:t xml:space="preserve"> w Klinice Gastroenterologii I Chorób Wewnętrznych Uniwersyteckiego Szpitala Klinicznego, ul. Marii Skłodowskiej-Curie 24 a w Białystoku</w:t>
      </w:r>
      <w:r w:rsidR="0091736F" w:rsidRPr="009B4A43">
        <w:rPr>
          <w:rFonts w:eastAsia="Times New Roman" w:cstheme="minorHAnsi"/>
          <w:b/>
          <w:lang w:eastAsia="zh-CN"/>
        </w:rPr>
        <w:t xml:space="preserve">, </w:t>
      </w:r>
      <w:r w:rsidRPr="009B4A43">
        <w:rPr>
          <w:rFonts w:eastAsia="Times New Roman" w:cstheme="minorHAnsi"/>
          <w:lang w:eastAsia="zh-CN"/>
        </w:rPr>
        <w:t>zgodnie z wymogami ok</w:t>
      </w:r>
      <w:r w:rsidRPr="00033A60">
        <w:rPr>
          <w:rFonts w:eastAsia="Times New Roman" w:cstheme="minorHAnsi"/>
          <w:lang w:eastAsia="zh-CN"/>
        </w:rPr>
        <w:t>r</w:t>
      </w:r>
      <w:r w:rsidR="00476AD6" w:rsidRPr="00033A60">
        <w:rPr>
          <w:rFonts w:eastAsia="Times New Roman" w:cstheme="minorHAnsi"/>
          <w:lang w:eastAsia="zh-CN"/>
        </w:rPr>
        <w:t>eślonymi w specyfikacji</w:t>
      </w:r>
      <w:r w:rsidRPr="00033A60">
        <w:rPr>
          <w:rFonts w:eastAsia="Times New Roman" w:cstheme="minorHAnsi"/>
          <w:lang w:eastAsia="zh-CN"/>
        </w:rPr>
        <w:t xml:space="preserve"> warunków zamówienia, </w:t>
      </w:r>
      <w:r w:rsidR="00316D6F" w:rsidRPr="00033A60">
        <w:rPr>
          <w:rFonts w:eastAsia="Times New Roman" w:cstheme="minorHAnsi"/>
          <w:lang w:eastAsia="zh-CN"/>
        </w:rPr>
        <w:t>oferujemy wykonanie zamówienia</w:t>
      </w:r>
      <w:r w:rsidR="009B4A43">
        <w:rPr>
          <w:rFonts w:eastAsia="Times New Roman" w:cstheme="minorHAnsi"/>
          <w:lang w:eastAsia="zh-CN"/>
        </w:rPr>
        <w:t>:</w:t>
      </w:r>
    </w:p>
    <w:p w14:paraId="5D3F0AA9" w14:textId="5E7E7681" w:rsidR="00B17BBE" w:rsidRPr="00B17BBE" w:rsidRDefault="00B17BBE" w:rsidP="00B17BBE">
      <w:pPr>
        <w:spacing w:before="240" w:after="0" w:line="360" w:lineRule="auto"/>
        <w:rPr>
          <w:rFonts w:eastAsia="Times New Roman" w:cstheme="minorHAnsi"/>
          <w:b/>
          <w:sz w:val="24"/>
          <w:szCs w:val="24"/>
          <w:lang w:eastAsia="zh-CN"/>
        </w:rPr>
      </w:pPr>
      <w:r>
        <w:rPr>
          <w:rFonts w:eastAsia="Times New Roman" w:cstheme="minorHAnsi"/>
          <w:b/>
          <w:sz w:val="24"/>
          <w:szCs w:val="24"/>
          <w:lang w:eastAsia="zh-CN"/>
        </w:rPr>
        <w:t>za cenę netto: ………………………</w:t>
      </w:r>
      <w:r w:rsidRPr="00B17BBE">
        <w:rPr>
          <w:rFonts w:eastAsia="Times New Roman" w:cstheme="minorHAnsi"/>
          <w:b/>
          <w:sz w:val="24"/>
          <w:szCs w:val="24"/>
          <w:lang w:eastAsia="zh-CN"/>
        </w:rPr>
        <w:t>…………….. zł, podatek VAT - …………………………………………….. zł,</w:t>
      </w:r>
    </w:p>
    <w:p w14:paraId="2E1F6CFF" w14:textId="0B7158A8" w:rsidR="00B17BBE" w:rsidRPr="00221350" w:rsidRDefault="00B17BBE" w:rsidP="00B17BBE">
      <w:pPr>
        <w:spacing w:before="240" w:after="0" w:line="360" w:lineRule="auto"/>
        <w:rPr>
          <w:rFonts w:eastAsia="Times New Roman" w:cstheme="minorHAnsi"/>
          <w:b/>
          <w:sz w:val="24"/>
          <w:szCs w:val="24"/>
          <w:lang w:eastAsia="zh-CN"/>
        </w:rPr>
      </w:pPr>
      <w:r w:rsidRPr="00B17BBE">
        <w:rPr>
          <w:rFonts w:eastAsia="Times New Roman" w:cstheme="minorHAnsi"/>
          <w:b/>
          <w:sz w:val="24"/>
          <w:szCs w:val="24"/>
          <w:lang w:eastAsia="zh-CN"/>
        </w:rPr>
        <w:t>za cenę brutto: ………………………………..…</w:t>
      </w:r>
      <w:r>
        <w:rPr>
          <w:rFonts w:eastAsia="Times New Roman" w:cstheme="minorHAnsi"/>
          <w:b/>
          <w:sz w:val="24"/>
          <w:szCs w:val="24"/>
          <w:lang w:eastAsia="zh-CN"/>
        </w:rPr>
        <w:t>…….. zł, słownie: …………………………………………………zł.</w:t>
      </w:r>
    </w:p>
    <w:p w14:paraId="1662CFF8" w14:textId="77777777" w:rsidR="00B17BBE" w:rsidRDefault="00B17BBE" w:rsidP="00316D6F">
      <w:pPr>
        <w:spacing w:after="0" w:line="360" w:lineRule="auto"/>
        <w:rPr>
          <w:rFonts w:eastAsia="Times New Roman" w:cstheme="minorHAnsi"/>
          <w:b/>
          <w:lang w:eastAsia="zh-CN"/>
        </w:rPr>
      </w:pPr>
    </w:p>
    <w:p w14:paraId="74242FFA" w14:textId="126B4F07" w:rsidR="00741E38" w:rsidRPr="00574547" w:rsidRDefault="00B17BBE" w:rsidP="00316D6F">
      <w:pPr>
        <w:spacing w:after="0" w:line="36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O</w:t>
      </w:r>
      <w:r w:rsidR="00AD777C" w:rsidRPr="00574547">
        <w:rPr>
          <w:rFonts w:eastAsia="Times New Roman" w:cstheme="minorHAnsi"/>
          <w:b/>
          <w:lang w:eastAsia="zh-CN"/>
        </w:rPr>
        <w:t xml:space="preserve">ferowany przedmiot zamówienia </w:t>
      </w:r>
      <w:r w:rsidR="00F0788D" w:rsidRPr="00574547">
        <w:rPr>
          <w:rFonts w:eastAsia="Times New Roman" w:cstheme="minorHAnsi"/>
          <w:b/>
          <w:lang w:eastAsia="zh-CN"/>
        </w:rPr>
        <w:t xml:space="preserve">posiada </w:t>
      </w:r>
      <w:r w:rsidR="00E448D4" w:rsidRPr="00574547">
        <w:rPr>
          <w:rFonts w:eastAsia="Times New Roman" w:cstheme="minorHAnsi"/>
          <w:b/>
          <w:lang w:eastAsia="zh-CN"/>
        </w:rPr>
        <w:t>p</w:t>
      </w:r>
      <w:r w:rsidR="00F0788D" w:rsidRPr="00574547">
        <w:rPr>
          <w:rFonts w:eastAsia="Times New Roman" w:cstheme="minorHAnsi"/>
          <w:b/>
          <w:lang w:eastAsia="zh-CN"/>
        </w:rPr>
        <w:t xml:space="preserve">arametry </w:t>
      </w:r>
      <w:r w:rsidR="00E448D4" w:rsidRPr="00574547">
        <w:rPr>
          <w:rFonts w:eastAsia="Times New Roman" w:cstheme="minorHAnsi"/>
          <w:b/>
          <w:lang w:eastAsia="zh-CN"/>
        </w:rPr>
        <w:t>techniczne</w:t>
      </w:r>
      <w:r w:rsidR="00F0788D" w:rsidRPr="00574547">
        <w:rPr>
          <w:rFonts w:eastAsia="Times New Roman" w:cstheme="minorHAnsi"/>
          <w:b/>
          <w:lang w:eastAsia="zh-CN"/>
        </w:rPr>
        <w:t xml:space="preserve"> oceniane: </w:t>
      </w:r>
      <w:r w:rsidR="0091736F" w:rsidRPr="00574547">
        <w:rPr>
          <w:rStyle w:val="Odwoanieprzypisudolnego"/>
          <w:rFonts w:eastAsia="Times New Roman" w:cstheme="minorHAnsi"/>
          <w:b/>
          <w:lang w:eastAsia="zh-CN"/>
        </w:rPr>
        <w:footnoteReference w:id="1"/>
      </w:r>
      <w:r w:rsidR="00741E38" w:rsidRPr="00574547">
        <w:rPr>
          <w:rFonts w:eastAsia="Times New Roman" w:cstheme="minorHAnsi"/>
          <w:b/>
          <w:lang w:eastAsia="zh-CN"/>
        </w:rPr>
        <w:t xml:space="preserve"> </w:t>
      </w:r>
    </w:p>
    <w:p w14:paraId="2CF399C0" w14:textId="2AAA9339" w:rsidR="00F0788D" w:rsidRPr="00574547" w:rsidRDefault="00B9013C" w:rsidP="00AC586C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ind w:left="142" w:hanging="142"/>
        <w:rPr>
          <w:rFonts w:ascii="Calibri" w:eastAsia="Times New Roman" w:hAnsi="Calibri" w:cs="Calibri"/>
          <w:sz w:val="22"/>
          <w:szCs w:val="22"/>
          <w:lang w:eastAsia="zh-CN"/>
        </w:rPr>
      </w:pPr>
      <w:r w:rsidRPr="00B9013C">
        <w:rPr>
          <w:rFonts w:ascii="Calibri" w:eastAsia="Times New Roman" w:hAnsi="Calibri" w:cs="Calibri"/>
          <w:sz w:val="22"/>
          <w:szCs w:val="22"/>
          <w:lang w:val="pl-PL" w:eastAsia="zh-CN"/>
        </w:rPr>
        <w:t>Streaming prowadzony przy użyciu połączenia szyfrowanego, zabezpieczony kodem PIN lub hasłem</w:t>
      </w:r>
      <w:r w:rsidR="009B4A43" w:rsidRPr="00574547">
        <w:rPr>
          <w:rFonts w:ascii="Calibri" w:eastAsia="Times New Roman" w:hAnsi="Calibri" w:cs="Calibri"/>
          <w:sz w:val="22"/>
          <w:szCs w:val="22"/>
          <w:lang w:eastAsia="zh-CN"/>
        </w:rPr>
        <w:t xml:space="preserve"> </w:t>
      </w:r>
      <w:r w:rsidR="0095361D" w:rsidRPr="00574547">
        <w:rPr>
          <w:rFonts w:ascii="Calibri" w:eastAsia="Times New Roman" w:hAnsi="Calibri" w:cs="Calibri"/>
          <w:sz w:val="22"/>
          <w:szCs w:val="22"/>
          <w:lang w:eastAsia="zh-CN"/>
        </w:rPr>
        <w:t>*</w:t>
      </w:r>
    </w:p>
    <w:p w14:paraId="2BF6F581" w14:textId="69FCA7B7" w:rsidR="00F0788D" w:rsidRPr="00574547" w:rsidRDefault="0097206B" w:rsidP="00F0788D">
      <w:pPr>
        <w:spacing w:after="0" w:line="360" w:lineRule="auto"/>
        <w:rPr>
          <w:rFonts w:ascii="Calibri" w:eastAsia="Times New Roman" w:hAnsi="Calibri" w:cs="Calibri"/>
          <w:b/>
          <w:color w:val="7030A0"/>
          <w:lang w:eastAsia="zh-CN"/>
        </w:rPr>
      </w:pPr>
      <w:sdt>
        <w:sdtPr>
          <w:rPr>
            <w:rFonts w:ascii="Calibri" w:eastAsia="Times New Roman" w:hAnsi="Calibri" w:cs="Calibri"/>
            <w:b/>
            <w:color w:val="7030A0"/>
            <w:lang w:eastAsia="zh-CN"/>
          </w:rPr>
          <w:id w:val="-359360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547" w:rsidRPr="00574547">
            <w:rPr>
              <w:rFonts w:ascii="Segoe UI Symbol" w:eastAsia="MS Gothic" w:hAnsi="Segoe UI Symbol" w:cs="Segoe UI Symbol"/>
              <w:b/>
              <w:color w:val="7030A0"/>
              <w:lang w:eastAsia="zh-CN"/>
            </w:rPr>
            <w:t>☐</w:t>
          </w:r>
        </w:sdtContent>
      </w:sdt>
      <w:r w:rsidR="00E448D4" w:rsidRPr="00574547">
        <w:rPr>
          <w:rFonts w:ascii="Calibri" w:eastAsia="Times New Roman" w:hAnsi="Calibri" w:cs="Calibri"/>
          <w:b/>
          <w:color w:val="7030A0"/>
          <w:lang w:eastAsia="zh-CN"/>
        </w:rPr>
        <w:t xml:space="preserve"> </w:t>
      </w:r>
      <w:r w:rsidR="00B9013C" w:rsidRPr="00B9013C">
        <w:rPr>
          <w:rFonts w:ascii="Calibri" w:eastAsia="Times New Roman" w:hAnsi="Calibri" w:cs="Calibri"/>
          <w:b/>
          <w:color w:val="7030A0"/>
          <w:lang w:eastAsia="zh-CN"/>
        </w:rPr>
        <w:t>kod PIN lub hasło generowane losowo przez system</w:t>
      </w:r>
      <w:r w:rsidR="009B4A43" w:rsidRPr="00574547">
        <w:rPr>
          <w:rFonts w:ascii="Calibri" w:eastAsia="Times New Roman" w:hAnsi="Calibri" w:cs="Calibri"/>
          <w:b/>
          <w:color w:val="7030A0"/>
          <w:lang w:eastAsia="zh-CN"/>
        </w:rPr>
        <w:t xml:space="preserve"> - </w:t>
      </w:r>
      <w:r w:rsidR="00B9013C">
        <w:rPr>
          <w:rFonts w:ascii="Calibri" w:eastAsia="Times New Roman" w:hAnsi="Calibri" w:cs="Calibri"/>
          <w:b/>
          <w:color w:val="7030A0"/>
          <w:lang w:eastAsia="zh-CN"/>
        </w:rPr>
        <w:t>2</w:t>
      </w:r>
      <w:r w:rsidR="00F0788D" w:rsidRPr="00574547">
        <w:rPr>
          <w:rFonts w:ascii="Calibri" w:eastAsia="Times New Roman" w:hAnsi="Calibri" w:cs="Calibri"/>
          <w:b/>
          <w:color w:val="7030A0"/>
          <w:lang w:eastAsia="zh-CN"/>
        </w:rPr>
        <w:t>0 pkt.</w:t>
      </w:r>
    </w:p>
    <w:p w14:paraId="3C350F55" w14:textId="65400BE2" w:rsidR="00F0788D" w:rsidRPr="00574547" w:rsidRDefault="0097206B" w:rsidP="00F0788D">
      <w:pPr>
        <w:spacing w:after="0" w:line="360" w:lineRule="auto"/>
        <w:rPr>
          <w:rFonts w:ascii="Calibri" w:eastAsia="Times New Roman" w:hAnsi="Calibri" w:cs="Calibri"/>
          <w:b/>
          <w:color w:val="7030A0"/>
          <w:lang w:eastAsia="zh-CN"/>
        </w:rPr>
      </w:pPr>
      <w:sdt>
        <w:sdtPr>
          <w:rPr>
            <w:rFonts w:ascii="Calibri" w:eastAsia="Times New Roman" w:hAnsi="Calibri" w:cs="Calibri"/>
            <w:b/>
            <w:color w:val="7030A0"/>
            <w:lang w:eastAsia="zh-CN"/>
          </w:rPr>
          <w:id w:val="-22097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788D" w:rsidRPr="00574547">
            <w:rPr>
              <w:rFonts w:ascii="Segoe UI Symbol" w:eastAsia="MS Gothic" w:hAnsi="Segoe UI Symbol" w:cs="Segoe UI Symbol"/>
              <w:b/>
              <w:color w:val="7030A0"/>
              <w:lang w:eastAsia="zh-CN"/>
            </w:rPr>
            <w:t>☐</w:t>
          </w:r>
        </w:sdtContent>
      </w:sdt>
      <w:r w:rsidR="00E448D4" w:rsidRPr="00574547">
        <w:rPr>
          <w:rFonts w:ascii="Calibri" w:eastAsia="Times New Roman" w:hAnsi="Calibri" w:cs="Calibri"/>
          <w:b/>
          <w:color w:val="7030A0"/>
          <w:lang w:eastAsia="zh-CN"/>
        </w:rPr>
        <w:t xml:space="preserve"> </w:t>
      </w:r>
      <w:r w:rsidR="00B9013C" w:rsidRPr="00B9013C">
        <w:rPr>
          <w:rFonts w:ascii="Calibri" w:eastAsia="Times New Roman" w:hAnsi="Calibri" w:cs="Calibri"/>
          <w:b/>
          <w:color w:val="7030A0"/>
          <w:lang w:eastAsia="zh-CN"/>
        </w:rPr>
        <w:t>kod PIN lub hasło przypisane na stałe</w:t>
      </w:r>
      <w:r w:rsidR="00F0788D" w:rsidRPr="00574547">
        <w:rPr>
          <w:rFonts w:ascii="Calibri" w:eastAsia="Times New Roman" w:hAnsi="Calibri" w:cs="Calibri"/>
          <w:b/>
          <w:color w:val="7030A0"/>
          <w:lang w:eastAsia="zh-CN"/>
        </w:rPr>
        <w:t xml:space="preserve"> – 0 pkt. </w:t>
      </w:r>
    </w:p>
    <w:p w14:paraId="5A9A15EE" w14:textId="0FCA4887" w:rsidR="00F0788D" w:rsidRPr="00574547" w:rsidRDefault="00B9013C" w:rsidP="00AC586C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Calibri" w:eastAsia="Times New Roman" w:hAnsi="Calibri" w:cs="Calibri"/>
          <w:sz w:val="22"/>
          <w:szCs w:val="22"/>
          <w:lang w:eastAsia="zh-CN"/>
        </w:rPr>
      </w:pPr>
      <w:r w:rsidRPr="00B9013C">
        <w:rPr>
          <w:rFonts w:ascii="Calibri" w:eastAsia="Times New Roman" w:hAnsi="Calibri" w:cs="Calibri"/>
          <w:sz w:val="22"/>
          <w:szCs w:val="22"/>
          <w:lang w:val="pl-PL" w:eastAsia="zh-CN"/>
        </w:rPr>
        <w:t xml:space="preserve">Klawiatura umieszczona pod ekranem sterującym odporna na dezynfekcję i zalanie, mocowana magnetycznie do półki, stopień ochrony </w:t>
      </w:r>
      <w:r w:rsidR="0095361D" w:rsidRPr="00574547">
        <w:rPr>
          <w:rFonts w:ascii="Calibri" w:eastAsia="Times New Roman" w:hAnsi="Calibri" w:cs="Calibri"/>
          <w:sz w:val="22"/>
          <w:szCs w:val="22"/>
          <w:lang w:eastAsia="zh-CN"/>
        </w:rPr>
        <w:t>*</w:t>
      </w:r>
    </w:p>
    <w:p w14:paraId="7FBF9FA3" w14:textId="3965A3C2" w:rsidR="009B4A43" w:rsidRPr="00574547" w:rsidRDefault="0097206B" w:rsidP="009B4A43">
      <w:pPr>
        <w:spacing w:after="0" w:line="360" w:lineRule="auto"/>
        <w:rPr>
          <w:rFonts w:ascii="Calibri" w:eastAsia="Times New Roman" w:hAnsi="Calibri" w:cs="Calibri"/>
          <w:b/>
          <w:color w:val="7030A0"/>
          <w:lang w:eastAsia="zh-CN"/>
        </w:rPr>
      </w:pPr>
      <w:sdt>
        <w:sdtPr>
          <w:rPr>
            <w:rFonts w:ascii="Calibri" w:eastAsia="Times New Roman" w:hAnsi="Calibri" w:cs="Calibri"/>
            <w:b/>
            <w:color w:val="7030A0"/>
            <w:lang w:eastAsia="zh-CN"/>
          </w:rPr>
          <w:id w:val="-115760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A43" w:rsidRPr="00574547">
            <w:rPr>
              <w:rFonts w:ascii="Segoe UI Symbol" w:eastAsia="MS Gothic" w:hAnsi="Segoe UI Symbol" w:cs="Segoe UI Symbol"/>
              <w:b/>
              <w:color w:val="7030A0"/>
              <w:lang w:eastAsia="zh-CN"/>
            </w:rPr>
            <w:t>☐</w:t>
          </w:r>
        </w:sdtContent>
      </w:sdt>
      <w:r w:rsidR="009B4A43" w:rsidRPr="00574547">
        <w:rPr>
          <w:rFonts w:ascii="Calibri" w:eastAsia="Times New Roman" w:hAnsi="Calibri" w:cs="Calibri"/>
          <w:b/>
          <w:color w:val="7030A0"/>
          <w:lang w:eastAsia="zh-CN"/>
        </w:rPr>
        <w:t xml:space="preserve"> </w:t>
      </w:r>
      <w:r w:rsidR="00B9013C" w:rsidRPr="00B9013C">
        <w:rPr>
          <w:rFonts w:ascii="Calibri" w:eastAsia="Times New Roman" w:hAnsi="Calibri" w:cs="Calibri"/>
          <w:b/>
          <w:color w:val="7030A0"/>
          <w:lang w:eastAsia="zh-CN"/>
        </w:rPr>
        <w:t>IP65 lub wyżej</w:t>
      </w:r>
      <w:r w:rsidR="009B4A43" w:rsidRPr="00574547">
        <w:rPr>
          <w:rFonts w:ascii="Calibri" w:eastAsia="Times New Roman" w:hAnsi="Calibri" w:cs="Calibri"/>
          <w:b/>
          <w:color w:val="7030A0"/>
          <w:lang w:eastAsia="zh-CN"/>
        </w:rPr>
        <w:t xml:space="preserve"> - </w:t>
      </w:r>
      <w:r w:rsidR="00B9013C">
        <w:rPr>
          <w:rFonts w:ascii="Calibri" w:eastAsia="Times New Roman" w:hAnsi="Calibri" w:cs="Calibri"/>
          <w:b/>
          <w:color w:val="7030A0"/>
          <w:lang w:eastAsia="zh-CN"/>
        </w:rPr>
        <w:t>20</w:t>
      </w:r>
      <w:r w:rsidR="009B4A43" w:rsidRPr="00574547">
        <w:rPr>
          <w:rFonts w:ascii="Calibri" w:eastAsia="Times New Roman" w:hAnsi="Calibri" w:cs="Calibri"/>
          <w:b/>
          <w:color w:val="7030A0"/>
          <w:lang w:eastAsia="zh-CN"/>
        </w:rPr>
        <w:t xml:space="preserve"> pkt.</w:t>
      </w:r>
    </w:p>
    <w:p w14:paraId="755C3EA7" w14:textId="1476086E" w:rsidR="009B4A43" w:rsidRPr="00574547" w:rsidRDefault="0097206B" w:rsidP="009B4A43">
      <w:pPr>
        <w:spacing w:after="0" w:line="360" w:lineRule="auto"/>
        <w:rPr>
          <w:rFonts w:ascii="Calibri" w:eastAsia="Times New Roman" w:hAnsi="Calibri" w:cs="Calibri"/>
          <w:b/>
          <w:color w:val="7030A0"/>
          <w:lang w:eastAsia="zh-CN"/>
        </w:rPr>
      </w:pPr>
      <w:sdt>
        <w:sdtPr>
          <w:rPr>
            <w:rFonts w:ascii="Calibri" w:eastAsia="Times New Roman" w:hAnsi="Calibri" w:cs="Calibri"/>
            <w:b/>
            <w:color w:val="7030A0"/>
            <w:lang w:eastAsia="zh-CN"/>
          </w:rPr>
          <w:id w:val="506324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A43" w:rsidRPr="00574547">
            <w:rPr>
              <w:rFonts w:ascii="Segoe UI Symbol" w:eastAsia="MS Gothic" w:hAnsi="Segoe UI Symbol" w:cs="Segoe UI Symbol"/>
              <w:b/>
              <w:color w:val="7030A0"/>
              <w:lang w:eastAsia="zh-CN"/>
            </w:rPr>
            <w:t>☐</w:t>
          </w:r>
        </w:sdtContent>
      </w:sdt>
      <w:r w:rsidR="009B4A43" w:rsidRPr="00574547">
        <w:rPr>
          <w:rFonts w:ascii="Calibri" w:eastAsia="Times New Roman" w:hAnsi="Calibri" w:cs="Calibri"/>
          <w:b/>
          <w:color w:val="7030A0"/>
          <w:lang w:eastAsia="zh-CN"/>
        </w:rPr>
        <w:t xml:space="preserve"> </w:t>
      </w:r>
      <w:r w:rsidR="00B9013C" w:rsidRPr="00B9013C">
        <w:rPr>
          <w:rFonts w:ascii="Calibri" w:eastAsia="Times New Roman" w:hAnsi="Calibri" w:cs="Calibri"/>
          <w:b/>
          <w:color w:val="7030A0"/>
          <w:lang w:eastAsia="zh-CN"/>
        </w:rPr>
        <w:t>poniżej IP65</w:t>
      </w:r>
      <w:r w:rsidR="009B4A43" w:rsidRPr="00574547">
        <w:rPr>
          <w:rFonts w:ascii="Calibri" w:eastAsia="Times New Roman" w:hAnsi="Calibri" w:cs="Calibri"/>
          <w:b/>
          <w:color w:val="7030A0"/>
          <w:lang w:eastAsia="zh-CN"/>
        </w:rPr>
        <w:t xml:space="preserve"> – 0 pkt. </w:t>
      </w:r>
    </w:p>
    <w:p w14:paraId="67D113A4" w14:textId="77777777" w:rsidR="00B17BBE" w:rsidRDefault="00B17BBE" w:rsidP="00E510C9">
      <w:pPr>
        <w:tabs>
          <w:tab w:val="left" w:pos="1276"/>
          <w:tab w:val="right" w:leader="dot" w:pos="9356"/>
        </w:tabs>
        <w:spacing w:after="0" w:line="360" w:lineRule="auto"/>
        <w:rPr>
          <w:rFonts w:eastAsia="Times New Roman" w:cstheme="minorHAnsi"/>
          <w:b/>
          <w:i/>
          <w:lang w:eastAsia="zh-CN"/>
        </w:rPr>
      </w:pPr>
    </w:p>
    <w:p w14:paraId="11FD7058" w14:textId="4ADF7402" w:rsidR="00735607" w:rsidRPr="00033A60" w:rsidRDefault="00446819" w:rsidP="00E510C9">
      <w:pPr>
        <w:tabs>
          <w:tab w:val="left" w:pos="1276"/>
          <w:tab w:val="right" w:leader="dot" w:pos="9356"/>
        </w:tabs>
        <w:spacing w:after="0" w:line="360" w:lineRule="auto"/>
        <w:rPr>
          <w:rFonts w:eastAsia="Times New Roman" w:cstheme="minorHAnsi"/>
          <w:color w:val="000000" w:themeColor="text1"/>
          <w:lang w:eastAsia="zh-CN"/>
        </w:rPr>
      </w:pPr>
      <w:r w:rsidRPr="00033A60">
        <w:rPr>
          <w:rFonts w:eastAsia="Times New Roman" w:cstheme="minorHAnsi"/>
          <w:b/>
          <w:i/>
          <w:lang w:eastAsia="zh-CN"/>
        </w:rPr>
        <w:t>Podana przez nas cena zawiera wszelkie koszty związane z realizacją przedmiotu zamówienia.</w:t>
      </w:r>
    </w:p>
    <w:p w14:paraId="0A1FE0E6" w14:textId="27E377F5" w:rsidR="00FC08EB" w:rsidRDefault="00FC08EB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zh-CN"/>
        </w:rPr>
      </w:pPr>
      <w:r w:rsidRPr="00033A60">
        <w:rPr>
          <w:rFonts w:eastAsia="Times New Roman" w:cstheme="minorHAnsi"/>
          <w:b/>
          <w:lang w:eastAsia="zh-CN"/>
        </w:rPr>
        <w:lastRenderedPageBreak/>
        <w:t>Oświadczamy, że</w:t>
      </w:r>
      <w:r w:rsidRPr="00033A60">
        <w:rPr>
          <w:rFonts w:eastAsia="Times New Roman" w:cstheme="minorHAnsi"/>
          <w:lang w:eastAsia="zh-CN"/>
        </w:rPr>
        <w:t xml:space="preserve"> spełniamy wszystkie wymagania określone w </w:t>
      </w:r>
      <w:r w:rsidR="00C179BF" w:rsidRPr="00033A60">
        <w:rPr>
          <w:rFonts w:eastAsia="Times New Roman" w:cstheme="minorHAnsi"/>
          <w:lang w:eastAsia="zh-CN"/>
        </w:rPr>
        <w:t>SWZ.</w:t>
      </w:r>
      <w:r w:rsidRPr="00033A60">
        <w:rPr>
          <w:rFonts w:eastAsia="Times New Roman" w:cstheme="minorHAnsi"/>
          <w:lang w:eastAsia="zh-CN"/>
        </w:rPr>
        <w:t xml:space="preserve"> </w:t>
      </w:r>
    </w:p>
    <w:p w14:paraId="5E9589F6" w14:textId="798FBA44" w:rsidR="00CB53D7" w:rsidRPr="00CB53D7" w:rsidRDefault="00CB53D7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b/>
          <w:lang w:eastAsia="zh-CN"/>
        </w:rPr>
        <w:t xml:space="preserve">Oświadczamy, że </w:t>
      </w:r>
      <w:r w:rsidRPr="00CB53D7">
        <w:rPr>
          <w:rFonts w:eastAsia="Times New Roman" w:cstheme="minorHAnsi"/>
          <w:lang w:eastAsia="zh-CN"/>
        </w:rPr>
        <w:t>dostawę stanowiącą przedmiot zamówienia zrealizujemy w terminie wskazanym w SWZ.</w:t>
      </w:r>
    </w:p>
    <w:p w14:paraId="29B9D71F" w14:textId="52E38966" w:rsidR="00EE0CEA" w:rsidRPr="00033A60" w:rsidRDefault="00EE0CEA" w:rsidP="00EF40B3">
      <w:pPr>
        <w:pStyle w:val="Akapitzlist"/>
        <w:numPr>
          <w:ilvl w:val="0"/>
          <w:numId w:val="4"/>
        </w:numPr>
        <w:suppressAutoHyphens/>
        <w:spacing w:line="360" w:lineRule="auto"/>
        <w:ind w:left="284" w:hanging="284"/>
        <w:rPr>
          <w:rFonts w:eastAsia="Times New Roman" w:cstheme="minorHAnsi"/>
          <w:sz w:val="22"/>
          <w:szCs w:val="22"/>
          <w:lang w:eastAsia="zh-CN"/>
        </w:rPr>
      </w:pPr>
      <w:r w:rsidRPr="00033A60">
        <w:rPr>
          <w:rFonts w:eastAsia="Times New Roman" w:cstheme="minorHAnsi"/>
          <w:b/>
          <w:sz w:val="22"/>
          <w:szCs w:val="22"/>
          <w:lang w:eastAsia="ar-SA"/>
        </w:rPr>
        <w:t>Oświadczamy, że</w:t>
      </w:r>
      <w:r w:rsidRPr="00033A60">
        <w:rPr>
          <w:rFonts w:eastAsia="Times New Roman" w:cstheme="minorHAnsi"/>
          <w:sz w:val="22"/>
          <w:szCs w:val="22"/>
          <w:lang w:eastAsia="ar-SA"/>
        </w:rPr>
        <w:t xml:space="preserve"> załączone do specyfikacji warunków zamówienia wymagania stawiane Wykonawcy oraz postanowienia umowy, zostały przez nas zaakceptowane bez żadnych zastrzeżeń </w:t>
      </w:r>
      <w:r w:rsidR="00BB03E1" w:rsidRPr="00033A60">
        <w:rPr>
          <w:rFonts w:eastAsia="Times New Roman" w:cstheme="minorHAnsi"/>
          <w:sz w:val="22"/>
          <w:szCs w:val="22"/>
          <w:lang w:eastAsia="ar-SA"/>
        </w:rPr>
        <w:br/>
      </w:r>
      <w:r w:rsidRPr="00033A60">
        <w:rPr>
          <w:rFonts w:eastAsia="Times New Roman" w:cstheme="minorHAnsi"/>
          <w:sz w:val="22"/>
          <w:szCs w:val="22"/>
          <w:lang w:eastAsia="ar-SA"/>
        </w:rPr>
        <w:t xml:space="preserve">i zobowiązujemy się w przypadku wyboru naszej oferty, do zawarcia umowy w miejscu i terminie wyznaczonym przez Zamawiającego. </w:t>
      </w:r>
    </w:p>
    <w:p w14:paraId="0C251A47" w14:textId="3B6ABDC6" w:rsidR="00357E57" w:rsidRPr="00033A60" w:rsidRDefault="00357E57" w:rsidP="00AE1499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033A60">
        <w:rPr>
          <w:rFonts w:eastAsia="Times New Roman" w:cstheme="minorHAnsi"/>
          <w:b/>
          <w:lang w:eastAsia="zh-CN"/>
        </w:rPr>
        <w:t>Oświadczamy, że</w:t>
      </w:r>
      <w:r w:rsidRPr="00033A60">
        <w:rPr>
          <w:rFonts w:eastAsia="Times New Roman" w:cstheme="minorHAnsi"/>
          <w:lang w:eastAsia="zh-CN"/>
        </w:rPr>
        <w:t xml:space="preserve"> jesteśmy związani ofertą na czas wskazany w SWZ.</w:t>
      </w:r>
    </w:p>
    <w:p w14:paraId="066DBFFB" w14:textId="575B6A49" w:rsidR="00357E57" w:rsidRPr="00033A60" w:rsidRDefault="00357E57" w:rsidP="00EF40B3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color w:val="000000" w:themeColor="text1"/>
          <w:lang w:eastAsia="zh-CN"/>
        </w:rPr>
      </w:pPr>
      <w:r w:rsidRPr="00033A60">
        <w:rPr>
          <w:rFonts w:eastAsia="Times New Roman" w:cstheme="minorHAnsi"/>
          <w:b/>
          <w:lang w:eastAsia="zh-CN"/>
        </w:rPr>
        <w:t>Zobowiązujemy się</w:t>
      </w:r>
      <w:r w:rsidRPr="00033A60">
        <w:rPr>
          <w:rFonts w:eastAsia="Times New Roman" w:cstheme="minorHAnsi"/>
          <w:lang w:eastAsia="zh-CN"/>
        </w:rPr>
        <w:t xml:space="preserve"> w przypadku przyznania nam zamó</w:t>
      </w:r>
      <w:r w:rsidR="00EE0CEA" w:rsidRPr="00033A60">
        <w:rPr>
          <w:rFonts w:eastAsia="Times New Roman" w:cstheme="minorHAnsi"/>
          <w:lang w:eastAsia="zh-CN"/>
        </w:rPr>
        <w:t>w</w:t>
      </w:r>
      <w:r w:rsidRPr="00033A60">
        <w:rPr>
          <w:rFonts w:eastAsia="Times New Roman" w:cstheme="minorHAnsi"/>
          <w:lang w:eastAsia="zh-CN"/>
        </w:rPr>
        <w:t>ienia, do jego zrealizowania w ramach ceny ofertowej.</w:t>
      </w:r>
    </w:p>
    <w:p w14:paraId="6909629C" w14:textId="28DFBCE1" w:rsidR="00CB204C" w:rsidRPr="00033A60" w:rsidRDefault="00CB204C" w:rsidP="00CB204C">
      <w:pPr>
        <w:pStyle w:val="Akapitzlist"/>
        <w:numPr>
          <w:ilvl w:val="0"/>
          <w:numId w:val="4"/>
        </w:numPr>
        <w:spacing w:line="360" w:lineRule="auto"/>
        <w:rPr>
          <w:rFonts w:eastAsia="Times New Roman" w:cstheme="minorHAnsi"/>
          <w:color w:val="7030A0"/>
          <w:sz w:val="22"/>
          <w:szCs w:val="22"/>
          <w:lang w:val="pl-PL" w:eastAsia="zh-CN"/>
        </w:rPr>
      </w:pPr>
      <w:r w:rsidRPr="00033A60">
        <w:rPr>
          <w:rFonts w:eastAsia="Times New Roman" w:cstheme="minorHAnsi"/>
          <w:color w:val="7030A0"/>
          <w:sz w:val="22"/>
          <w:szCs w:val="22"/>
          <w:lang w:val="pl-PL" w:eastAsia="zh-CN"/>
        </w:rPr>
        <w:t>Adres e-mail  ………………………, na który Zamawiający lub Użytkownik może dokonywać zgłoszeń ujawnionych wad. Wykonawca wskazuje numer telefonu do kontaktów z</w:t>
      </w:r>
      <w:r w:rsidR="00033A60" w:rsidRPr="00033A60">
        <w:rPr>
          <w:rFonts w:eastAsia="Times New Roman" w:cstheme="minorHAnsi"/>
          <w:color w:val="7030A0"/>
          <w:sz w:val="22"/>
          <w:szCs w:val="22"/>
          <w:lang w:val="pl-PL" w:eastAsia="zh-CN"/>
        </w:rPr>
        <w:t xml:space="preserve"> </w:t>
      </w:r>
      <w:r w:rsidRPr="00033A60">
        <w:rPr>
          <w:rFonts w:eastAsia="Times New Roman" w:cstheme="minorHAnsi"/>
          <w:color w:val="7030A0"/>
          <w:sz w:val="22"/>
          <w:szCs w:val="22"/>
          <w:lang w:val="pl-PL" w:eastAsia="zh-CN"/>
        </w:rPr>
        <w:t>serwisem …………………………</w:t>
      </w:r>
    </w:p>
    <w:p w14:paraId="3CA08D71" w14:textId="77AF1979" w:rsidR="009B10E0" w:rsidRPr="00033A60" w:rsidRDefault="009B10E0" w:rsidP="009B10E0">
      <w:pPr>
        <w:numPr>
          <w:ilvl w:val="0"/>
          <w:numId w:val="4"/>
        </w:numPr>
        <w:spacing w:after="0" w:line="360" w:lineRule="auto"/>
        <w:contextualSpacing/>
        <w:rPr>
          <w:rFonts w:eastAsia="Calibri" w:cstheme="minorHAnsi"/>
          <w:color w:val="7030A0"/>
        </w:rPr>
      </w:pPr>
      <w:r w:rsidRPr="00033A60">
        <w:rPr>
          <w:rFonts w:eastAsia="Calibri" w:cstheme="minorHAnsi"/>
          <w:color w:val="7030A0"/>
        </w:rPr>
        <w:t>Wadium o wartości ………………. PLN zostało wniesione w dniu ......................... formie .....................</w:t>
      </w:r>
    </w:p>
    <w:p w14:paraId="137132AB" w14:textId="53D7CC46" w:rsidR="00AC519F" w:rsidRPr="00033A60" w:rsidRDefault="00AC519F" w:rsidP="00033A60">
      <w:pPr>
        <w:numPr>
          <w:ilvl w:val="0"/>
          <w:numId w:val="4"/>
        </w:numPr>
        <w:spacing w:line="360" w:lineRule="auto"/>
        <w:rPr>
          <w:rFonts w:cstheme="minorHAnsi"/>
          <w:color w:val="7030A0"/>
        </w:rPr>
      </w:pPr>
      <w:r w:rsidRPr="00033A60">
        <w:rPr>
          <w:rFonts w:cstheme="minorHAnsi"/>
          <w:color w:val="7030A0"/>
        </w:rPr>
        <w:t>Po zakończeniu postępowania przetargowego prosimy zwrócić wadium na nasze konto (bank i numer konta, na które ma być zwrócone wadium):.....................................................................</w:t>
      </w:r>
    </w:p>
    <w:p w14:paraId="14E1DA0A" w14:textId="6240EEB5" w:rsidR="000C379D" w:rsidRPr="00033A60" w:rsidRDefault="000C379D" w:rsidP="00033A60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zh-CN"/>
        </w:rPr>
      </w:pPr>
      <w:r w:rsidRPr="00033A60">
        <w:rPr>
          <w:rFonts w:eastAsia="Times New Roman" w:cstheme="minorHAnsi"/>
          <w:lang w:eastAsia="zh-CN"/>
        </w:rPr>
        <w:t xml:space="preserve">Jeżeli do przedmiotu zamówienia, stosuje się wymogi określone w Ustawie z dnia 26 kwietnia 2024 r. o zapewnieniu spełniania wymagań dostępności niektórych produktów i usług przez podmioty gospodarcze (Dz. U. z 2024 r. poz. 731), </w:t>
      </w:r>
      <w:r w:rsidRPr="00033A60">
        <w:rPr>
          <w:rFonts w:eastAsia="Times New Roman" w:cstheme="minorHAnsi"/>
          <w:b/>
          <w:lang w:eastAsia="zh-CN"/>
        </w:rPr>
        <w:t>oświadcza</w:t>
      </w:r>
      <w:r w:rsidR="00F56A9A" w:rsidRPr="00033A60">
        <w:rPr>
          <w:rFonts w:eastAsia="Times New Roman" w:cstheme="minorHAnsi"/>
          <w:b/>
          <w:lang w:eastAsia="zh-CN"/>
        </w:rPr>
        <w:t>my</w:t>
      </w:r>
      <w:r w:rsidRPr="00033A60">
        <w:rPr>
          <w:rFonts w:eastAsia="Times New Roman" w:cstheme="minorHAnsi"/>
          <w:b/>
          <w:lang w:eastAsia="zh-CN"/>
        </w:rPr>
        <w:t>, że</w:t>
      </w:r>
      <w:r w:rsidRPr="00033A60">
        <w:rPr>
          <w:rFonts w:eastAsia="Times New Roman" w:cstheme="minorHAnsi"/>
          <w:lang w:eastAsia="zh-CN"/>
        </w:rPr>
        <w:t xml:space="preserve"> przedmiot zamówienia jest zgodny z wymogami </w:t>
      </w:r>
      <w:r w:rsidR="009A480D" w:rsidRPr="00033A60">
        <w:rPr>
          <w:rFonts w:eastAsia="Times New Roman" w:cstheme="minorHAnsi"/>
          <w:lang w:eastAsia="zh-CN"/>
        </w:rPr>
        <w:t xml:space="preserve">tej </w:t>
      </w:r>
      <w:r w:rsidRPr="00033A60">
        <w:rPr>
          <w:rFonts w:eastAsia="Times New Roman" w:cstheme="minorHAnsi"/>
          <w:lang w:eastAsia="zh-CN"/>
        </w:rPr>
        <w:t xml:space="preserve">ustawy. </w:t>
      </w:r>
    </w:p>
    <w:p w14:paraId="574C2E59" w14:textId="46EE3FE7" w:rsidR="009A480D" w:rsidRPr="00033A60" w:rsidRDefault="009A480D" w:rsidP="000C379D">
      <w:pPr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eastAsia="Times New Roman" w:cstheme="minorHAnsi"/>
          <w:lang w:eastAsia="zh-CN"/>
        </w:rPr>
      </w:pPr>
      <w:r w:rsidRPr="00033A60">
        <w:rPr>
          <w:rFonts w:eastAsia="Times New Roman" w:cstheme="minorHAnsi"/>
          <w:b/>
          <w:lang w:eastAsia="zh-CN"/>
        </w:rPr>
        <w:t>Oświadczamy, że</w:t>
      </w:r>
      <w:r w:rsidRPr="00033A60">
        <w:rPr>
          <w:rFonts w:eastAsia="Times New Roman" w:cstheme="minorHAnsi"/>
          <w:lang w:eastAsia="zh-CN"/>
        </w:rPr>
        <w:t xml:space="preserve"> w przypadku wyboru naszej oferty jako najkorzystniejszej, zobowiązujemy się zgłosić Zamawiającemu swoich beneficjentów rzeczywistych</w:t>
      </w:r>
      <w:r w:rsidR="00D34633" w:rsidRPr="00033A60">
        <w:rPr>
          <w:rFonts w:eastAsia="Times New Roman" w:cstheme="minorHAnsi"/>
          <w:lang w:eastAsia="zh-CN"/>
        </w:rPr>
        <w:t xml:space="preserve"> w rozumieniu art. 2 pkt 1 ustawy </w:t>
      </w:r>
      <w:r w:rsidR="00BB69E3" w:rsidRPr="00033A60">
        <w:rPr>
          <w:rFonts w:eastAsia="Times New Roman" w:cstheme="minorHAnsi"/>
          <w:lang w:eastAsia="zh-CN"/>
        </w:rPr>
        <w:br/>
      </w:r>
      <w:r w:rsidR="00D34633" w:rsidRPr="00033A60">
        <w:rPr>
          <w:rFonts w:eastAsia="Times New Roman" w:cstheme="minorHAnsi"/>
          <w:lang w:eastAsia="zh-CN"/>
        </w:rPr>
        <w:t xml:space="preserve">z dn. 1 marca 2018 r. o przeciwdziałaniu praniu pieniędzy oraz finansowaniu terroryzmu (Dz.U. z 2023 r. poz. 1124, z </w:t>
      </w:r>
      <w:proofErr w:type="spellStart"/>
      <w:r w:rsidR="00D34633" w:rsidRPr="00033A60">
        <w:rPr>
          <w:rFonts w:eastAsia="Times New Roman" w:cstheme="minorHAnsi"/>
          <w:lang w:eastAsia="zh-CN"/>
        </w:rPr>
        <w:t>późn</w:t>
      </w:r>
      <w:proofErr w:type="spellEnd"/>
      <w:r w:rsidR="00D34633" w:rsidRPr="00033A60">
        <w:rPr>
          <w:rFonts w:eastAsia="Times New Roman" w:cstheme="minorHAnsi"/>
          <w:lang w:eastAsia="zh-CN"/>
        </w:rPr>
        <w:t xml:space="preserve">. zm.) </w:t>
      </w:r>
      <w:r w:rsidRPr="00033A60">
        <w:rPr>
          <w:rFonts w:eastAsia="Times New Roman" w:cstheme="minorHAnsi"/>
          <w:lang w:eastAsia="zh-CN"/>
        </w:rPr>
        <w:t xml:space="preserve">– dotyczy podmiotów zagranicznych. </w:t>
      </w:r>
    </w:p>
    <w:p w14:paraId="606B8361" w14:textId="6050D997" w:rsidR="00E448D4" w:rsidRPr="00033A60" w:rsidRDefault="00357E57" w:rsidP="00E448D4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line="360" w:lineRule="auto"/>
        <w:ind w:left="284" w:hanging="284"/>
        <w:rPr>
          <w:rFonts w:cstheme="minorHAnsi"/>
          <w:color w:val="000000"/>
          <w:sz w:val="22"/>
          <w:szCs w:val="22"/>
          <w:lang w:eastAsia="ar-SA"/>
        </w:rPr>
      </w:pPr>
      <w:r w:rsidRPr="00033A60">
        <w:rPr>
          <w:rFonts w:cstheme="minorHAnsi"/>
          <w:b/>
          <w:color w:val="000000"/>
          <w:sz w:val="22"/>
          <w:szCs w:val="22"/>
        </w:rPr>
        <w:t>Akceptujemy warunek,</w:t>
      </w:r>
      <w:r w:rsidRPr="00033A60">
        <w:rPr>
          <w:rFonts w:cstheme="minorHAnsi"/>
          <w:color w:val="000000"/>
          <w:sz w:val="22"/>
          <w:szCs w:val="22"/>
        </w:rPr>
        <w:t xml:space="preserve"> że 100% wartości umowy zostanie opłacone w te</w:t>
      </w:r>
      <w:r w:rsidR="00801B65" w:rsidRPr="00033A60">
        <w:rPr>
          <w:rFonts w:cstheme="minorHAnsi"/>
          <w:color w:val="000000"/>
          <w:sz w:val="22"/>
          <w:szCs w:val="22"/>
        </w:rPr>
        <w:t>rminie do 30</w:t>
      </w:r>
      <w:r w:rsidR="00BB03E1" w:rsidRPr="00033A60">
        <w:rPr>
          <w:rFonts w:cstheme="minorHAnsi"/>
          <w:color w:val="000000"/>
          <w:sz w:val="22"/>
          <w:szCs w:val="22"/>
        </w:rPr>
        <w:t xml:space="preserve"> dni licząc od dnia</w:t>
      </w:r>
      <w:r w:rsidRPr="00033A60">
        <w:rPr>
          <w:rFonts w:cstheme="minorHAnsi"/>
          <w:color w:val="000000"/>
          <w:sz w:val="22"/>
          <w:szCs w:val="22"/>
        </w:rPr>
        <w:t xml:space="preserve"> podpisania bezusterkowego protokołu odbioru po kompleksowej realizacji przedmiotu zamówienia i otrzymania prawidłowo wystawionej faktury VAT</w:t>
      </w:r>
      <w:r w:rsidR="00801B65" w:rsidRPr="00033A60">
        <w:rPr>
          <w:rFonts w:cstheme="minorHAnsi"/>
          <w:color w:val="000000"/>
          <w:sz w:val="22"/>
          <w:szCs w:val="22"/>
        </w:rPr>
        <w:t>.</w:t>
      </w:r>
    </w:p>
    <w:p w14:paraId="513D253B" w14:textId="23358509" w:rsidR="00735607" w:rsidRPr="00033A60" w:rsidRDefault="00735607" w:rsidP="00B93CE0">
      <w:pPr>
        <w:pStyle w:val="Akapitzlist"/>
        <w:numPr>
          <w:ilvl w:val="0"/>
          <w:numId w:val="4"/>
        </w:numPr>
        <w:tabs>
          <w:tab w:val="left" w:pos="284"/>
        </w:tabs>
        <w:suppressAutoHyphens/>
        <w:spacing w:line="360" w:lineRule="auto"/>
        <w:ind w:left="284" w:hanging="284"/>
        <w:rPr>
          <w:rFonts w:cstheme="minorHAnsi"/>
          <w:color w:val="000000"/>
          <w:sz w:val="22"/>
          <w:szCs w:val="22"/>
          <w:lang w:eastAsia="ar-SA"/>
        </w:rPr>
      </w:pPr>
      <w:r w:rsidRPr="00033A60">
        <w:rPr>
          <w:rFonts w:eastAsia="Times New Roman" w:cstheme="minorHAnsi"/>
          <w:b/>
          <w:sz w:val="22"/>
          <w:szCs w:val="22"/>
          <w:lang w:eastAsia="ar-SA"/>
        </w:rPr>
        <w:t>Oświadczam</w:t>
      </w:r>
      <w:r w:rsidR="00BB03E1" w:rsidRPr="00033A60">
        <w:rPr>
          <w:rFonts w:eastAsia="Times New Roman" w:cstheme="minorHAnsi"/>
          <w:b/>
          <w:sz w:val="22"/>
          <w:szCs w:val="22"/>
          <w:lang w:eastAsia="ar-SA"/>
        </w:rPr>
        <w:t>y</w:t>
      </w:r>
      <w:r w:rsidRPr="00033A60">
        <w:rPr>
          <w:rFonts w:eastAsia="Times New Roman" w:cstheme="minorHAnsi"/>
          <w:b/>
          <w:sz w:val="22"/>
          <w:szCs w:val="22"/>
          <w:lang w:eastAsia="ar-SA"/>
        </w:rPr>
        <w:t xml:space="preserve">, </w:t>
      </w:r>
      <w:r w:rsidRPr="00033A60">
        <w:rPr>
          <w:rFonts w:eastAsia="Times New Roman" w:cstheme="minorHAnsi"/>
          <w:sz w:val="22"/>
          <w:szCs w:val="22"/>
          <w:lang w:eastAsia="ar-SA"/>
        </w:rPr>
        <w:t>że</w:t>
      </w:r>
      <w:r w:rsidR="00BB03E1" w:rsidRPr="00033A60">
        <w:rPr>
          <w:rFonts w:eastAsia="Times New Roman" w:cstheme="minorHAnsi"/>
          <w:sz w:val="22"/>
          <w:szCs w:val="22"/>
          <w:lang w:eastAsia="ar-SA"/>
        </w:rPr>
        <w:t xml:space="preserve"> wypełniliśmy</w:t>
      </w:r>
      <w:r w:rsidRPr="00033A60">
        <w:rPr>
          <w:rFonts w:eastAsia="Times New Roman" w:cstheme="minorHAnsi"/>
          <w:sz w:val="22"/>
          <w:szCs w:val="22"/>
          <w:lang w:eastAsia="ar-SA"/>
        </w:rPr>
        <w:t xml:space="preserve"> obowiązki informacyjne przewidziane w art. 13 lub art. 14 RODO</w:t>
      </w:r>
      <w:r w:rsidR="00BB69E3" w:rsidRPr="00033A60">
        <w:rPr>
          <w:rStyle w:val="Odwoanieprzypisudolnego"/>
          <w:rFonts w:eastAsia="Times New Roman" w:cstheme="minorHAnsi"/>
          <w:sz w:val="22"/>
          <w:szCs w:val="22"/>
          <w:lang w:eastAsia="ar-SA"/>
        </w:rPr>
        <w:footnoteReference w:id="2"/>
      </w:r>
      <w:r w:rsidRPr="00033A60">
        <w:rPr>
          <w:rFonts w:eastAsia="Times New Roman" w:cstheme="minorHAnsi"/>
          <w:sz w:val="22"/>
          <w:szCs w:val="22"/>
          <w:lang w:eastAsia="ar-SA"/>
        </w:rPr>
        <w:t xml:space="preserve"> wobec osób fizycznych, od których dane osobowe bezpo</w:t>
      </w:r>
      <w:r w:rsidR="00BB03E1" w:rsidRPr="00033A60">
        <w:rPr>
          <w:rFonts w:eastAsia="Times New Roman" w:cstheme="minorHAnsi"/>
          <w:sz w:val="22"/>
          <w:szCs w:val="22"/>
          <w:lang w:eastAsia="ar-SA"/>
        </w:rPr>
        <w:t>średnio lub pośrednio pozyskaliśmy</w:t>
      </w:r>
      <w:r w:rsidRPr="00033A60">
        <w:rPr>
          <w:rFonts w:eastAsia="Times New Roman" w:cstheme="minorHAnsi"/>
          <w:sz w:val="22"/>
          <w:szCs w:val="22"/>
          <w:lang w:eastAsia="ar-SA"/>
        </w:rPr>
        <w:t xml:space="preserve"> </w:t>
      </w:r>
      <w:r w:rsidR="00BB03E1" w:rsidRPr="00033A60">
        <w:rPr>
          <w:rFonts w:eastAsia="Times New Roman" w:cstheme="minorHAnsi"/>
          <w:sz w:val="22"/>
          <w:szCs w:val="22"/>
          <w:lang w:eastAsia="ar-SA"/>
        </w:rPr>
        <w:br/>
      </w:r>
      <w:r w:rsidRPr="00033A60">
        <w:rPr>
          <w:rFonts w:eastAsia="Times New Roman" w:cstheme="minorHAnsi"/>
          <w:sz w:val="22"/>
          <w:szCs w:val="22"/>
          <w:lang w:eastAsia="ar-SA"/>
        </w:rPr>
        <w:t>w celu ubiegania się o udzielenie zamówienia publicznego w niniejszym postępowaniu.</w:t>
      </w:r>
      <w:r w:rsidR="00BB69E3" w:rsidRPr="00033A60">
        <w:rPr>
          <w:rStyle w:val="Odwoanieprzypisudolnego"/>
          <w:rFonts w:cstheme="minorHAnsi"/>
          <w:color w:val="000000"/>
          <w:sz w:val="22"/>
          <w:szCs w:val="22"/>
          <w:lang w:eastAsia="ar-SA"/>
        </w:rPr>
        <w:footnoteReference w:id="3"/>
      </w:r>
    </w:p>
    <w:p w14:paraId="5E374BB5" w14:textId="77777777" w:rsidR="00E510C9" w:rsidRPr="00033A60" w:rsidRDefault="00BE5A0C" w:rsidP="00E510C9">
      <w:pPr>
        <w:pStyle w:val="Tekstprzypisudolnego"/>
        <w:numPr>
          <w:ilvl w:val="0"/>
          <w:numId w:val="4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33A60">
        <w:rPr>
          <w:rFonts w:asciiTheme="minorHAnsi" w:hAnsiTheme="minorHAnsi" w:cstheme="minorHAnsi"/>
          <w:sz w:val="22"/>
          <w:szCs w:val="22"/>
        </w:rPr>
        <w:lastRenderedPageBreak/>
        <w:t>Rodzaj wykonawcy:</w:t>
      </w:r>
      <w:r w:rsidR="00BB69E3" w:rsidRPr="00033A6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350AEB70" w14:textId="54E484E3" w:rsidR="00DC4AD4" w:rsidRPr="00033A60" w:rsidRDefault="0097206B" w:rsidP="00E84883">
      <w:pPr>
        <w:pStyle w:val="Tekstprzypisudolnego"/>
        <w:suppressAutoHyphens w:val="0"/>
        <w:spacing w:line="360" w:lineRule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588609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4547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BE5A0C" w:rsidRPr="00033A60">
        <w:rPr>
          <w:rFonts w:asciiTheme="minorHAnsi" w:hAnsiTheme="minorHAnsi" w:cstheme="minorHAnsi"/>
          <w:sz w:val="22"/>
          <w:szCs w:val="22"/>
        </w:rPr>
        <w:t xml:space="preserve">  mikroprzedsiębiorstwo</w:t>
      </w:r>
    </w:p>
    <w:p w14:paraId="62E32228" w14:textId="461C8F1C" w:rsidR="00DC4AD4" w:rsidRPr="00033A60" w:rsidRDefault="0097206B" w:rsidP="00DC4AD4">
      <w:pPr>
        <w:tabs>
          <w:tab w:val="left" w:pos="1830"/>
          <w:tab w:val="left" w:pos="3000"/>
        </w:tabs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-969364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AD4" w:rsidRPr="00033A60">
            <w:rPr>
              <w:rFonts w:ascii="Segoe UI Symbol" w:eastAsia="MS Gothic" w:hAnsi="Segoe UI Symbol" w:cs="Segoe UI Symbol"/>
            </w:rPr>
            <w:t>☐</w:t>
          </w:r>
        </w:sdtContent>
      </w:sdt>
      <w:r w:rsidR="00BE5A0C" w:rsidRPr="00033A60">
        <w:rPr>
          <w:rFonts w:cstheme="minorHAnsi"/>
        </w:rPr>
        <w:t xml:space="preserve"> małe przedsiębiorstwo</w:t>
      </w:r>
      <w:r w:rsidR="00DC4AD4" w:rsidRPr="00033A60">
        <w:rPr>
          <w:rFonts w:cstheme="minorHAnsi"/>
        </w:rPr>
        <w:br/>
      </w:r>
      <w:sdt>
        <w:sdtPr>
          <w:rPr>
            <w:rFonts w:cstheme="minorHAnsi"/>
          </w:rPr>
          <w:id w:val="-443073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69E3" w:rsidRPr="00033A60">
            <w:rPr>
              <w:rFonts w:ascii="Segoe UI Symbol" w:eastAsia="MS Gothic" w:hAnsi="Segoe UI Symbol" w:cs="Segoe UI Symbol"/>
            </w:rPr>
            <w:t>☐</w:t>
          </w:r>
        </w:sdtContent>
      </w:sdt>
      <w:r w:rsidR="00BE5A0C" w:rsidRPr="00033A60">
        <w:rPr>
          <w:rFonts w:cstheme="minorHAnsi"/>
        </w:rPr>
        <w:t xml:space="preserve"> średnie przedsiębiorstwo</w:t>
      </w:r>
    </w:p>
    <w:p w14:paraId="3EA23D9C" w14:textId="76D06EF8" w:rsidR="00DC4AD4" w:rsidRPr="00033A60" w:rsidRDefault="0097206B" w:rsidP="00DC4AD4">
      <w:pPr>
        <w:tabs>
          <w:tab w:val="left" w:pos="960"/>
        </w:tabs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859714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69E3" w:rsidRPr="00033A60">
            <w:rPr>
              <w:rFonts w:ascii="Segoe UI Symbol" w:eastAsia="MS Gothic" w:hAnsi="Segoe UI Symbol" w:cs="Segoe UI Symbol"/>
            </w:rPr>
            <w:t>☐</w:t>
          </w:r>
        </w:sdtContent>
      </w:sdt>
      <w:r w:rsidR="00BE5A0C" w:rsidRPr="00033A60">
        <w:rPr>
          <w:rFonts w:cstheme="minorHAnsi"/>
        </w:rPr>
        <w:t xml:space="preserve"> jednoosobowa działalność gospodarcza</w:t>
      </w:r>
    </w:p>
    <w:p w14:paraId="712264C8" w14:textId="1D078E0E" w:rsidR="00BE5A0C" w:rsidRPr="00033A60" w:rsidRDefault="0097206B" w:rsidP="00DC4AD4">
      <w:pPr>
        <w:tabs>
          <w:tab w:val="left" w:pos="960"/>
        </w:tabs>
        <w:spacing w:after="0" w:line="360" w:lineRule="auto"/>
        <w:rPr>
          <w:rFonts w:cstheme="minorHAnsi"/>
        </w:rPr>
      </w:pPr>
      <w:sdt>
        <w:sdtPr>
          <w:rPr>
            <w:rFonts w:cstheme="minorHAnsi"/>
          </w:rPr>
          <w:id w:val="627818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69E3" w:rsidRPr="00033A60">
            <w:rPr>
              <w:rFonts w:ascii="Segoe UI Symbol" w:eastAsia="MS Gothic" w:hAnsi="Segoe UI Symbol" w:cs="Segoe UI Symbol"/>
            </w:rPr>
            <w:t>☐</w:t>
          </w:r>
        </w:sdtContent>
      </w:sdt>
      <w:r w:rsidR="00BE5A0C" w:rsidRPr="00033A60">
        <w:rPr>
          <w:rFonts w:cstheme="minorHAnsi"/>
        </w:rPr>
        <w:t>osoba fizyczna nieprowadząca działalności gospodarczej</w:t>
      </w:r>
    </w:p>
    <w:p w14:paraId="2D07B436" w14:textId="6AD4D9D7" w:rsidR="00BE5A0C" w:rsidRPr="00033A60" w:rsidRDefault="00BE5A0C" w:rsidP="00704D16">
      <w:pPr>
        <w:tabs>
          <w:tab w:val="left" w:pos="960"/>
        </w:tabs>
        <w:spacing w:after="0" w:line="360" w:lineRule="auto"/>
        <w:rPr>
          <w:rFonts w:cstheme="minorHAnsi"/>
        </w:rPr>
      </w:pPr>
      <w:r w:rsidRPr="00033A60">
        <w:rPr>
          <w:rFonts w:cstheme="minorHAnsi"/>
        </w:rPr>
        <w:t xml:space="preserve">  </w:t>
      </w:r>
      <w:sdt>
        <w:sdtPr>
          <w:rPr>
            <w:rFonts w:cstheme="minorHAnsi"/>
          </w:rPr>
          <w:id w:val="1786006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69E3" w:rsidRPr="00033A60">
            <w:rPr>
              <w:rFonts w:ascii="Segoe UI Symbol" w:eastAsia="MS Gothic" w:hAnsi="Segoe UI Symbol" w:cs="Segoe UI Symbol"/>
            </w:rPr>
            <w:t>☐</w:t>
          </w:r>
        </w:sdtContent>
      </w:sdt>
      <w:r w:rsidRPr="00033A60">
        <w:rPr>
          <w:rFonts w:cstheme="minorHAnsi"/>
        </w:rPr>
        <w:t xml:space="preserve"> inny rodzaj</w:t>
      </w:r>
    </w:p>
    <w:p w14:paraId="005B374B" w14:textId="5308309C" w:rsidR="00735607" w:rsidRPr="00033A60" w:rsidRDefault="00735607" w:rsidP="00AE1499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ind w:left="357" w:hanging="357"/>
        <w:rPr>
          <w:rFonts w:cstheme="minorHAnsi"/>
          <w:b/>
          <w:color w:val="000000"/>
          <w:lang w:eastAsia="ar-SA"/>
        </w:rPr>
      </w:pPr>
      <w:r w:rsidRPr="00033A60">
        <w:rPr>
          <w:rFonts w:eastAsia="Times New Roman" w:cstheme="minorHAnsi"/>
          <w:color w:val="000000"/>
          <w:lang w:eastAsia="zh-CN"/>
        </w:rPr>
        <w:t>Numer rachunku bankowego Wykonawcy, na który po</w:t>
      </w:r>
      <w:r w:rsidR="00540D06" w:rsidRPr="00033A60">
        <w:rPr>
          <w:rFonts w:eastAsia="Times New Roman" w:cstheme="minorHAnsi"/>
          <w:color w:val="000000"/>
          <w:lang w:eastAsia="zh-CN"/>
        </w:rPr>
        <w:t xml:space="preserve">winny zostać przelane środki za </w:t>
      </w:r>
      <w:r w:rsidRPr="00033A60">
        <w:rPr>
          <w:rFonts w:eastAsia="Times New Roman" w:cstheme="minorHAnsi"/>
          <w:color w:val="000000"/>
          <w:lang w:eastAsia="zh-CN"/>
        </w:rPr>
        <w:t>realiza</w:t>
      </w:r>
      <w:r w:rsidR="00540D06" w:rsidRPr="00033A60">
        <w:rPr>
          <w:rFonts w:eastAsia="Times New Roman" w:cstheme="minorHAnsi"/>
          <w:color w:val="000000"/>
          <w:lang w:eastAsia="zh-CN"/>
        </w:rPr>
        <w:t xml:space="preserve">cję przedmiotu </w:t>
      </w:r>
      <w:r w:rsidRPr="00033A60">
        <w:rPr>
          <w:rFonts w:eastAsia="Times New Roman" w:cstheme="minorHAnsi"/>
          <w:color w:val="000000"/>
          <w:lang w:eastAsia="zh-CN"/>
        </w:rPr>
        <w:t>z</w:t>
      </w:r>
      <w:r w:rsidR="00540D06" w:rsidRPr="00033A60">
        <w:rPr>
          <w:rFonts w:eastAsia="Times New Roman" w:cstheme="minorHAnsi"/>
          <w:color w:val="000000"/>
          <w:lang w:eastAsia="zh-CN"/>
        </w:rPr>
        <w:t>amówienia: ……………......................................................................</w:t>
      </w:r>
    </w:p>
    <w:p w14:paraId="4C9881C8" w14:textId="2B9810AA" w:rsidR="00416CDE" w:rsidRPr="00033A60" w:rsidRDefault="00BE02B7" w:rsidP="00624E63">
      <w:pPr>
        <w:numPr>
          <w:ilvl w:val="0"/>
          <w:numId w:val="4"/>
        </w:numPr>
        <w:tabs>
          <w:tab w:val="left" w:pos="284"/>
        </w:tabs>
        <w:suppressAutoHyphens/>
        <w:spacing w:after="0" w:line="360" w:lineRule="auto"/>
        <w:rPr>
          <w:rFonts w:cstheme="minorHAnsi"/>
          <w:b/>
          <w:color w:val="000000"/>
          <w:lang w:eastAsia="ar-SA"/>
        </w:rPr>
      </w:pPr>
      <w:r w:rsidRPr="00033A60">
        <w:rPr>
          <w:rFonts w:eastAsia="Times New Roman" w:cstheme="minorHAnsi"/>
          <w:color w:val="000000" w:themeColor="text1"/>
          <w:lang w:eastAsia="zh-CN"/>
        </w:rPr>
        <w:t xml:space="preserve"> </w:t>
      </w:r>
      <w:r w:rsidR="00735607" w:rsidRPr="00033A60">
        <w:rPr>
          <w:rFonts w:eastAsia="Times New Roman" w:cstheme="minorHAnsi"/>
          <w:color w:val="000000" w:themeColor="text1"/>
          <w:lang w:eastAsia="zh-CN"/>
        </w:rPr>
        <w:t>Oświadczamy pod groźbą odpowiedzialności karnej, iż załączone do oferty dokumenty opisują stan faktyczny, aktualny na dzień otwarcia ofert (art. 233 k.k.).</w:t>
      </w:r>
    </w:p>
    <w:p w14:paraId="44C60067" w14:textId="552924B3" w:rsidR="00735607" w:rsidRPr="00033A60" w:rsidRDefault="00BE02B7" w:rsidP="00BF2386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9000"/>
        </w:tabs>
        <w:suppressAutoHyphens/>
        <w:spacing w:line="360" w:lineRule="auto"/>
        <w:ind w:left="142" w:hanging="426"/>
        <w:rPr>
          <w:rFonts w:eastAsia="Times New Roman" w:cstheme="minorHAnsi"/>
          <w:sz w:val="22"/>
          <w:szCs w:val="22"/>
          <w:lang w:eastAsia="zh-CN"/>
        </w:rPr>
      </w:pPr>
      <w:r w:rsidRPr="00033A60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="00BB03E1" w:rsidRPr="00033A60">
        <w:rPr>
          <w:rFonts w:eastAsia="Arial" w:cstheme="minorHAnsi"/>
          <w:sz w:val="22"/>
          <w:szCs w:val="22"/>
          <w:lang w:eastAsia="zh-CN"/>
        </w:rPr>
        <w:t xml:space="preserve"> </w:t>
      </w:r>
      <w:r w:rsidR="00735607" w:rsidRPr="00033A60">
        <w:rPr>
          <w:rFonts w:eastAsia="Times New Roman" w:cstheme="minorHAnsi"/>
          <w:sz w:val="22"/>
          <w:szCs w:val="22"/>
          <w:lang w:eastAsia="zh-CN"/>
        </w:rPr>
        <w:t>Osoba uprawniona do podpisania umowy:</w:t>
      </w:r>
    </w:p>
    <w:p w14:paraId="0BFA875E" w14:textId="4FDE636A" w:rsidR="00C1530A" w:rsidRPr="00033A60" w:rsidRDefault="00735607" w:rsidP="00704D16">
      <w:pPr>
        <w:suppressAutoHyphens/>
        <w:spacing w:after="0" w:line="360" w:lineRule="auto"/>
        <w:ind w:left="142" w:firstLine="284"/>
        <w:rPr>
          <w:rFonts w:eastAsia="Times New Roman" w:cstheme="minorHAnsi"/>
          <w:lang w:eastAsia="zh-CN"/>
        </w:rPr>
      </w:pPr>
      <w:r w:rsidRPr="00033A60">
        <w:rPr>
          <w:rFonts w:eastAsia="Times New Roman" w:cstheme="minorHAnsi"/>
          <w:lang w:eastAsia="zh-CN"/>
        </w:rPr>
        <w:t>Imię: ……………</w:t>
      </w:r>
      <w:r w:rsidR="00BB03E1" w:rsidRPr="00033A60">
        <w:rPr>
          <w:rFonts w:eastAsia="Times New Roman" w:cstheme="minorHAnsi"/>
          <w:lang w:eastAsia="zh-CN"/>
        </w:rPr>
        <w:t>…………...., Nazwisko: ……………..………. Stanowisko: ………………………………….</w:t>
      </w:r>
    </w:p>
    <w:p w14:paraId="22DA1770" w14:textId="0414B22B" w:rsidR="00735607" w:rsidRPr="00033A60" w:rsidRDefault="00735607" w:rsidP="00AE1499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033A60">
        <w:rPr>
          <w:rFonts w:eastAsia="Times New Roman" w:cstheme="minorHAnsi"/>
          <w:sz w:val="22"/>
          <w:szCs w:val="22"/>
          <w:lang w:eastAsia="zh-CN"/>
        </w:rPr>
        <w:t xml:space="preserve">Integralną część oferty stanowią następujące dokumenty: </w:t>
      </w:r>
    </w:p>
    <w:p w14:paraId="23C1F06B" w14:textId="38909A6E" w:rsidR="00735607" w:rsidRPr="00033A60" w:rsidRDefault="00476AD6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426" w:firstLine="141"/>
        <w:rPr>
          <w:rFonts w:eastAsia="Times New Roman" w:cstheme="minorHAnsi"/>
          <w:lang w:eastAsia="zh-CN"/>
        </w:rPr>
      </w:pPr>
      <w:r w:rsidRPr="00033A60">
        <w:rPr>
          <w:rFonts w:eastAsia="Times New Roman" w:cstheme="minorHAnsi"/>
          <w:lang w:eastAsia="zh-CN"/>
        </w:rPr>
        <w:t xml:space="preserve"> </w:t>
      </w:r>
      <w:r w:rsidR="00735607" w:rsidRPr="00033A60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6230EC58" w14:textId="77777777" w:rsidR="00735607" w:rsidRPr="00033A60" w:rsidRDefault="00735607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851" w:hanging="284"/>
        <w:rPr>
          <w:rFonts w:eastAsia="Times New Roman" w:cstheme="minorHAnsi"/>
          <w:lang w:eastAsia="zh-CN"/>
        </w:rPr>
      </w:pPr>
      <w:r w:rsidRPr="00033A60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</w:t>
      </w:r>
    </w:p>
    <w:p w14:paraId="38E24CCF" w14:textId="6427A888" w:rsidR="00735607" w:rsidRPr="00033A60" w:rsidRDefault="007924DC" w:rsidP="00DC4AD4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033A60">
        <w:rPr>
          <w:rFonts w:eastAsia="Times New Roman" w:cstheme="minorHAnsi"/>
          <w:sz w:val="22"/>
          <w:szCs w:val="22"/>
          <w:lang w:eastAsia="zh-CN"/>
        </w:rPr>
        <w:t>Oferta zawiera informacje stanowiące tajemnicę przedsiębiorstwa w rozumieniu przepisów ustawy z dnia 16 kwietnia 1993 r. o zwalczaniu nieuczciwej konkurencji (t. j. Dz. U. z 2019 r. poz. 1010 ze zm.) i nie mogą być one udostępniane. Na okoliczność tego wykazuję skuteczność takiego zastrzeżenia w oparciu o przepisy art. 11 ust. 4 ustawy z dnia 16 kwietnia 1993 r. o zwalczaniu nieuczciwej konkurencji (t. j. Dz. U. z 2019 r. poz. 1010 ze zm.) w oparciu o następujące uzasadnienie:</w:t>
      </w:r>
      <w:r w:rsidR="00735607" w:rsidRPr="00033A60">
        <w:rPr>
          <w:rFonts w:eastAsia="Times New Roman" w:cstheme="minorHAnsi"/>
          <w:sz w:val="22"/>
          <w:szCs w:val="22"/>
          <w:lang w:eastAsia="zh-CN"/>
        </w:rPr>
        <w:t xml:space="preserve">................................................................................................................................ </w:t>
      </w:r>
    </w:p>
    <w:p w14:paraId="5CA971BF" w14:textId="6CAD09AC" w:rsidR="00DC4AD4" w:rsidRPr="00033A60" w:rsidRDefault="00735607" w:rsidP="00DC4AD4">
      <w:pPr>
        <w:pStyle w:val="Akapitzlist"/>
        <w:numPr>
          <w:ilvl w:val="0"/>
          <w:numId w:val="4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033A60">
        <w:rPr>
          <w:rFonts w:eastAsia="Times New Roman" w:cstheme="minorHAnsi"/>
          <w:sz w:val="22"/>
          <w:szCs w:val="22"/>
          <w:lang w:eastAsia="zh-CN"/>
        </w:rPr>
        <w:t>Inne informacje Wykonawcy:</w:t>
      </w:r>
    </w:p>
    <w:p w14:paraId="6CD2A18C" w14:textId="4558FA27" w:rsidR="00BB03E1" w:rsidRPr="00033A60" w:rsidRDefault="00735607" w:rsidP="00DC4AD4">
      <w:pPr>
        <w:suppressAutoHyphens/>
        <w:spacing w:after="0" w:line="360" w:lineRule="auto"/>
        <w:ind w:hanging="284"/>
        <w:rPr>
          <w:rFonts w:eastAsia="Times New Roman" w:cstheme="minorHAnsi"/>
          <w:lang w:eastAsia="zh-CN"/>
        </w:rPr>
      </w:pPr>
      <w:r w:rsidRPr="00033A60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..........................................................................................................................</w:t>
      </w:r>
    </w:p>
    <w:p w14:paraId="72D057AC" w14:textId="678C6C5F" w:rsidR="000B3A51" w:rsidRPr="00033A60" w:rsidRDefault="00735607" w:rsidP="00704D16">
      <w:pPr>
        <w:suppressAutoHyphens/>
        <w:spacing w:after="0" w:line="360" w:lineRule="auto"/>
        <w:rPr>
          <w:rFonts w:eastAsia="Times New Roman" w:cstheme="minorHAnsi"/>
          <w:b/>
          <w:i/>
          <w:lang w:eastAsia="zh-CN"/>
        </w:rPr>
      </w:pPr>
      <w:r w:rsidRPr="00033A60">
        <w:rPr>
          <w:rFonts w:eastAsia="Times New Roman" w:cstheme="minorHAnsi"/>
          <w:b/>
          <w:i/>
          <w:lang w:eastAsia="zh-CN"/>
        </w:rPr>
        <w:t>kwalifikowany</w:t>
      </w:r>
      <w:r w:rsidR="004554EF" w:rsidRPr="00033A60">
        <w:rPr>
          <w:rFonts w:eastAsia="Times New Roman" w:cstheme="minorHAnsi"/>
          <w:b/>
          <w:i/>
          <w:lang w:eastAsia="zh-CN"/>
        </w:rPr>
        <w:t xml:space="preserve"> podpis elektroniczny Wykonawcy</w:t>
      </w:r>
    </w:p>
    <w:sectPr w:rsidR="000B3A51" w:rsidRPr="00033A60" w:rsidSect="001964C3">
      <w:headerReference w:type="default" r:id="rId8"/>
      <w:footerReference w:type="default" r:id="rId9"/>
      <w:pgSz w:w="11906" w:h="16838"/>
      <w:pgMar w:top="1276" w:right="1133" w:bottom="851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18497" w14:textId="77777777" w:rsidR="0097206B" w:rsidRDefault="0097206B" w:rsidP="007D0747">
      <w:pPr>
        <w:spacing w:after="0" w:line="240" w:lineRule="auto"/>
      </w:pPr>
      <w:r>
        <w:separator/>
      </w:r>
    </w:p>
  </w:endnote>
  <w:endnote w:type="continuationSeparator" w:id="0">
    <w:p w14:paraId="07611D60" w14:textId="77777777" w:rsidR="0097206B" w:rsidRDefault="0097206B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208907030" w:displacedByCustomXml="next"/>
  <w:sdt>
    <w:sdtPr>
      <w:id w:val="-898442106"/>
      <w:docPartObj>
        <w:docPartGallery w:val="Page Numbers (Bottom of Page)"/>
        <w:docPartUnique/>
      </w:docPartObj>
    </w:sdtPr>
    <w:sdtEndPr/>
    <w:sdtContent>
      <w:p w14:paraId="23E7B593" w14:textId="77777777" w:rsidR="00E510C9" w:rsidRPr="00BB05C3" w:rsidRDefault="00E510C9" w:rsidP="00E510C9">
        <w:pPr>
          <w:tabs>
            <w:tab w:val="left" w:pos="388"/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i/>
            <w:sz w:val="16"/>
          </w:rPr>
        </w:pPr>
        <w:r w:rsidRPr="00BB05C3">
          <w:rPr>
            <w:rFonts w:ascii="Calibri" w:eastAsia="Calibri" w:hAnsi="Calibri" w:cs="Times New Roman"/>
            <w:i/>
            <w:sz w:val="16"/>
          </w:rPr>
    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    </w:r>
      </w:p>
      <w:bookmarkEnd w:id="2"/>
      <w:p w14:paraId="56F132AE" w14:textId="63F5BBFC" w:rsidR="00E510C9" w:rsidRDefault="00E510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BBE">
          <w:rPr>
            <w:noProof/>
          </w:rPr>
          <w:t>3</w:t>
        </w:r>
        <w:r>
          <w:fldChar w:fldCharType="end"/>
        </w:r>
      </w:p>
    </w:sdtContent>
  </w:sdt>
  <w:p w14:paraId="1D561808" w14:textId="77777777" w:rsidR="00C8481A" w:rsidRDefault="00C84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9EB30" w14:textId="77777777" w:rsidR="0097206B" w:rsidRDefault="0097206B" w:rsidP="007D0747">
      <w:pPr>
        <w:spacing w:after="0" w:line="240" w:lineRule="auto"/>
      </w:pPr>
      <w:r>
        <w:separator/>
      </w:r>
    </w:p>
  </w:footnote>
  <w:footnote w:type="continuationSeparator" w:id="0">
    <w:p w14:paraId="022DA496" w14:textId="77777777" w:rsidR="0097206B" w:rsidRDefault="0097206B" w:rsidP="007D0747">
      <w:pPr>
        <w:spacing w:after="0" w:line="240" w:lineRule="auto"/>
      </w:pPr>
      <w:r>
        <w:continuationSeparator/>
      </w:r>
    </w:p>
  </w:footnote>
  <w:footnote w:id="1">
    <w:p w14:paraId="221793F6" w14:textId="05E0B1E8" w:rsidR="0091736F" w:rsidRDefault="0091736F">
      <w:pPr>
        <w:pStyle w:val="Tekstprzypisudolnego"/>
        <w:rPr>
          <w:rFonts w:asciiTheme="majorHAnsi" w:hAnsiTheme="majorHAnsi" w:cstheme="majorHAnsi"/>
          <w:sz w:val="18"/>
        </w:rPr>
      </w:pPr>
      <w:r w:rsidRPr="0091736F">
        <w:rPr>
          <w:rStyle w:val="Odwoanieprzypisudolnego"/>
          <w:rFonts w:asciiTheme="majorHAnsi" w:hAnsiTheme="majorHAnsi" w:cstheme="majorHAnsi"/>
          <w:sz w:val="18"/>
        </w:rPr>
        <w:footnoteRef/>
      </w:r>
      <w:r w:rsidRPr="0091736F">
        <w:rPr>
          <w:rFonts w:asciiTheme="majorHAnsi" w:hAnsiTheme="majorHAnsi" w:cstheme="majorHAnsi"/>
          <w:sz w:val="18"/>
        </w:rPr>
        <w:t xml:space="preserve"> </w:t>
      </w:r>
      <w:r w:rsidR="00726230" w:rsidRPr="00726230">
        <w:rPr>
          <w:rFonts w:asciiTheme="majorHAnsi" w:hAnsiTheme="majorHAnsi" w:cstheme="majorHAnsi"/>
          <w:sz w:val="18"/>
        </w:rPr>
        <w:t>Jeżeli Wykonawca w formularzu ofertowym nie wskaże oferowanego parametru technicznego  oraz nie załączy materiałów informacyjnych potwierdzających posiadanie w/w parametrów to Zamawiający w celu przyznania punktów w kryterium parametry techniczne  przyjmie  minimalne parametry techniczne  i przyzna  zero punktów.</w:t>
      </w:r>
    </w:p>
    <w:p w14:paraId="50C0A05F" w14:textId="5B66D947" w:rsidR="0095361D" w:rsidRPr="0091736F" w:rsidRDefault="0095361D" w:rsidP="0095361D">
      <w:pPr>
        <w:pStyle w:val="Tekstprzypisudolneg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18"/>
        </w:rPr>
        <w:t>*Należy zaznaczyć odpowiednio</w:t>
      </w:r>
    </w:p>
  </w:footnote>
  <w:footnote w:id="2">
    <w:p w14:paraId="4D443A61" w14:textId="77777777" w:rsidR="00BB69E3" w:rsidRPr="00BB69E3" w:rsidRDefault="00BB69E3" w:rsidP="00BB69E3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BB69E3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BB69E3">
        <w:rPr>
          <w:rFonts w:asciiTheme="majorHAnsi" w:hAnsiTheme="majorHAnsi" w:cstheme="majorHAnsi"/>
          <w:sz w:val="18"/>
          <w:szCs w:val="18"/>
        </w:rPr>
        <w:t xml:space="preserve"> rozporządzenie Parlamentu Europejskiego i Rady (UE) 2016/679 z dnia 27 kwietnia 2016 r. w sprawie ochrony osób fizycznych w związku </w:t>
      </w:r>
    </w:p>
    <w:p w14:paraId="52EFCB22" w14:textId="4D806C76" w:rsidR="00BB69E3" w:rsidRPr="00BB69E3" w:rsidRDefault="00BB69E3" w:rsidP="00BB69E3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BB69E3">
        <w:rPr>
          <w:rFonts w:asciiTheme="majorHAnsi" w:hAnsiTheme="majorHAnsi" w:cstheme="majorHAnsi"/>
          <w:sz w:val="18"/>
          <w:szCs w:val="18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5906570" w14:textId="29AC30AD" w:rsidR="00BB69E3" w:rsidRPr="00BB69E3" w:rsidRDefault="00BB69E3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BB69E3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BB69E3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EB7F283" w14:textId="77777777" w:rsidR="00BB69E3" w:rsidRPr="00BB69E3" w:rsidRDefault="00BB69E3" w:rsidP="00BB69E3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BB69E3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BB69E3">
        <w:rPr>
          <w:rFonts w:asciiTheme="majorHAnsi" w:hAnsiTheme="majorHAnsi" w:cstheme="majorHAnsi"/>
          <w:sz w:val="18"/>
          <w:szCs w:val="18"/>
        </w:rPr>
        <w:t xml:space="preserve"> Mikro przedsiębiorstwo to przedsiębiorstwo, które zatrudnia mniej niż 10 osób i którego roczny obrót lub suma bilansowa nie przekracza  </w:t>
      </w:r>
    </w:p>
    <w:p w14:paraId="70430926" w14:textId="41DF4104" w:rsidR="00BB69E3" w:rsidRDefault="00BB69E3" w:rsidP="00BB69E3">
      <w:pPr>
        <w:pStyle w:val="Tekstprzypisudolnego"/>
      </w:pPr>
      <w:r w:rsidRPr="00BB69E3">
        <w:rPr>
          <w:rFonts w:asciiTheme="majorHAnsi" w:hAnsiTheme="majorHAnsi" w:cstheme="majorHAnsi"/>
          <w:sz w:val="18"/>
          <w:szCs w:val="18"/>
        </w:rPr>
        <w:t>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20CCC" w14:textId="59A46132" w:rsidR="00376A3D" w:rsidRDefault="00BB05C3" w:rsidP="00623812">
    <w:pPr>
      <w:pStyle w:val="Nagwek"/>
      <w:tabs>
        <w:tab w:val="clear" w:pos="9072"/>
      </w:tabs>
      <w:ind w:right="-1417"/>
    </w:pPr>
    <w:r w:rsidRPr="004317E0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2B9A939" wp14:editId="3665F837">
          <wp:extent cx="5760720" cy="637540"/>
          <wp:effectExtent l="0" t="0" r="0" b="0"/>
          <wp:docPr id="1" name="Obraz 1" descr="logo KPO flaga UE logo ministerstwa zdrowia i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23B5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29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multilevel"/>
    <w:tmpl w:val="7D78D3AE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4" w15:restartNumberingAfterBreak="0">
    <w:nsid w:val="00000025"/>
    <w:multiLevelType w:val="multilevel"/>
    <w:tmpl w:val="02AE28B8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0000002D"/>
    <w:multiLevelType w:val="singleLevel"/>
    <w:tmpl w:val="59B839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38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strike w:val="0"/>
        <w:dstrike w:val="0"/>
        <w:spacing w:val="-2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strike w:val="0"/>
        <w:dstrike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0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10BE0664"/>
    <w:multiLevelType w:val="hybridMultilevel"/>
    <w:tmpl w:val="62141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287D1A"/>
    <w:multiLevelType w:val="hybridMultilevel"/>
    <w:tmpl w:val="3210EC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pStyle w:val="Nagwek2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44" w15:restartNumberingAfterBreak="0">
    <w:nsid w:val="43EC654B"/>
    <w:multiLevelType w:val="hybridMultilevel"/>
    <w:tmpl w:val="A526217C"/>
    <w:lvl w:ilvl="0" w:tplc="A338190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EC617F4"/>
    <w:multiLevelType w:val="hybridMultilevel"/>
    <w:tmpl w:val="3ECEF8B0"/>
    <w:lvl w:ilvl="0" w:tplc="23AC02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E57F9C"/>
    <w:multiLevelType w:val="hybridMultilevel"/>
    <w:tmpl w:val="ED3EF1EE"/>
    <w:lvl w:ilvl="0" w:tplc="97FC4D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92736"/>
    <w:multiLevelType w:val="hybridMultilevel"/>
    <w:tmpl w:val="D74279DE"/>
    <w:lvl w:ilvl="0" w:tplc="2D023112">
      <w:start w:val="1"/>
      <w:numFmt w:val="lowerLetter"/>
      <w:lvlText w:val="%1."/>
      <w:lvlJc w:val="left"/>
      <w:pPr>
        <w:ind w:left="1380" w:hanging="10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4110A4"/>
    <w:multiLevelType w:val="hybridMultilevel"/>
    <w:tmpl w:val="EABE31BE"/>
    <w:lvl w:ilvl="0" w:tplc="984888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0"/>
  </w:num>
  <w:num w:numId="3">
    <w:abstractNumId w:val="45"/>
  </w:num>
  <w:num w:numId="4">
    <w:abstractNumId w:val="37"/>
  </w:num>
  <w:num w:numId="5">
    <w:abstractNumId w:val="41"/>
  </w:num>
  <w:num w:numId="6">
    <w:abstractNumId w:val="42"/>
  </w:num>
  <w:num w:numId="7">
    <w:abstractNumId w:val="49"/>
  </w:num>
  <w:num w:numId="8">
    <w:abstractNumId w:val="37"/>
    <w:lvlOverride w:ilvl="0">
      <w:startOverride w:val="1"/>
    </w:lvlOverride>
  </w:num>
  <w:num w:numId="9">
    <w:abstractNumId w:val="48"/>
  </w:num>
  <w:num w:numId="10">
    <w:abstractNumId w:val="47"/>
  </w:num>
  <w:num w:numId="11">
    <w:abstractNumId w:val="44"/>
  </w:num>
  <w:num w:numId="12">
    <w:abstractNumId w:val="4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02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47"/>
    <w:rsid w:val="000009F0"/>
    <w:rsid w:val="000021CF"/>
    <w:rsid w:val="000027FE"/>
    <w:rsid w:val="00002A22"/>
    <w:rsid w:val="00004A6A"/>
    <w:rsid w:val="00005801"/>
    <w:rsid w:val="00011B2E"/>
    <w:rsid w:val="00021F7A"/>
    <w:rsid w:val="0002231F"/>
    <w:rsid w:val="00025D32"/>
    <w:rsid w:val="00033A60"/>
    <w:rsid w:val="00040863"/>
    <w:rsid w:val="000411F3"/>
    <w:rsid w:val="00041467"/>
    <w:rsid w:val="0005633B"/>
    <w:rsid w:val="00060E52"/>
    <w:rsid w:val="000822D5"/>
    <w:rsid w:val="000853D0"/>
    <w:rsid w:val="00086E79"/>
    <w:rsid w:val="00090F7C"/>
    <w:rsid w:val="00091D3A"/>
    <w:rsid w:val="00096915"/>
    <w:rsid w:val="00097C32"/>
    <w:rsid w:val="000A2491"/>
    <w:rsid w:val="000A72C0"/>
    <w:rsid w:val="000B019D"/>
    <w:rsid w:val="000B3A51"/>
    <w:rsid w:val="000B61E6"/>
    <w:rsid w:val="000C379D"/>
    <w:rsid w:val="000C4CEA"/>
    <w:rsid w:val="000D342E"/>
    <w:rsid w:val="000D393A"/>
    <w:rsid w:val="000D488A"/>
    <w:rsid w:val="000D4B0D"/>
    <w:rsid w:val="000E45DC"/>
    <w:rsid w:val="000E5B40"/>
    <w:rsid w:val="000F20A8"/>
    <w:rsid w:val="000F4844"/>
    <w:rsid w:val="001020ED"/>
    <w:rsid w:val="001066D1"/>
    <w:rsid w:val="00115B9A"/>
    <w:rsid w:val="0012363C"/>
    <w:rsid w:val="00126998"/>
    <w:rsid w:val="001272A2"/>
    <w:rsid w:val="001343DA"/>
    <w:rsid w:val="00135909"/>
    <w:rsid w:val="00136CB5"/>
    <w:rsid w:val="00136EDF"/>
    <w:rsid w:val="00137F8B"/>
    <w:rsid w:val="0014267C"/>
    <w:rsid w:val="00145A15"/>
    <w:rsid w:val="00152741"/>
    <w:rsid w:val="00157310"/>
    <w:rsid w:val="001613BF"/>
    <w:rsid w:val="001624D9"/>
    <w:rsid w:val="00163529"/>
    <w:rsid w:val="001644D0"/>
    <w:rsid w:val="00166D9B"/>
    <w:rsid w:val="001704C2"/>
    <w:rsid w:val="00170B5E"/>
    <w:rsid w:val="001839FB"/>
    <w:rsid w:val="0018417E"/>
    <w:rsid w:val="00184228"/>
    <w:rsid w:val="00184DC8"/>
    <w:rsid w:val="001875CD"/>
    <w:rsid w:val="00190893"/>
    <w:rsid w:val="00191BCE"/>
    <w:rsid w:val="001940AD"/>
    <w:rsid w:val="00194313"/>
    <w:rsid w:val="001964C3"/>
    <w:rsid w:val="001A1276"/>
    <w:rsid w:val="001A1378"/>
    <w:rsid w:val="001A627E"/>
    <w:rsid w:val="001B07DC"/>
    <w:rsid w:val="001B12D6"/>
    <w:rsid w:val="001B4102"/>
    <w:rsid w:val="001B72D3"/>
    <w:rsid w:val="001C03E0"/>
    <w:rsid w:val="001C1A08"/>
    <w:rsid w:val="001C1DE1"/>
    <w:rsid w:val="001D72C6"/>
    <w:rsid w:val="001F042B"/>
    <w:rsid w:val="00200223"/>
    <w:rsid w:val="00205026"/>
    <w:rsid w:val="0020625B"/>
    <w:rsid w:val="00206446"/>
    <w:rsid w:val="00215BC0"/>
    <w:rsid w:val="00217286"/>
    <w:rsid w:val="00217A5C"/>
    <w:rsid w:val="00221350"/>
    <w:rsid w:val="002259AF"/>
    <w:rsid w:val="00226B7E"/>
    <w:rsid w:val="00231669"/>
    <w:rsid w:val="00233FEA"/>
    <w:rsid w:val="00236CD1"/>
    <w:rsid w:val="00237B5C"/>
    <w:rsid w:val="00237EF0"/>
    <w:rsid w:val="002475B8"/>
    <w:rsid w:val="00253BF9"/>
    <w:rsid w:val="00253F68"/>
    <w:rsid w:val="0025619F"/>
    <w:rsid w:val="0025717C"/>
    <w:rsid w:val="00262691"/>
    <w:rsid w:val="0026275C"/>
    <w:rsid w:val="002736CC"/>
    <w:rsid w:val="0028043F"/>
    <w:rsid w:val="00280A46"/>
    <w:rsid w:val="002853C2"/>
    <w:rsid w:val="00287391"/>
    <w:rsid w:val="00287FDF"/>
    <w:rsid w:val="00294A47"/>
    <w:rsid w:val="0029714E"/>
    <w:rsid w:val="002972A7"/>
    <w:rsid w:val="00297F27"/>
    <w:rsid w:val="002A1F79"/>
    <w:rsid w:val="002A49ED"/>
    <w:rsid w:val="002A56DA"/>
    <w:rsid w:val="002A5AB8"/>
    <w:rsid w:val="002A6E43"/>
    <w:rsid w:val="002A78AC"/>
    <w:rsid w:val="002B19FE"/>
    <w:rsid w:val="002B52D9"/>
    <w:rsid w:val="002B5F52"/>
    <w:rsid w:val="002C26E2"/>
    <w:rsid w:val="002C3939"/>
    <w:rsid w:val="002C3C76"/>
    <w:rsid w:val="002C58BA"/>
    <w:rsid w:val="002C62C8"/>
    <w:rsid w:val="002D5B17"/>
    <w:rsid w:val="002E44CA"/>
    <w:rsid w:val="002E70D8"/>
    <w:rsid w:val="002E799D"/>
    <w:rsid w:val="002F1DB8"/>
    <w:rsid w:val="002F3604"/>
    <w:rsid w:val="00305BA8"/>
    <w:rsid w:val="00312637"/>
    <w:rsid w:val="00316D6F"/>
    <w:rsid w:val="003216E7"/>
    <w:rsid w:val="00322BFA"/>
    <w:rsid w:val="00324AB4"/>
    <w:rsid w:val="003279D8"/>
    <w:rsid w:val="0033146C"/>
    <w:rsid w:val="00331E03"/>
    <w:rsid w:val="003424CB"/>
    <w:rsid w:val="0034341D"/>
    <w:rsid w:val="00347C7E"/>
    <w:rsid w:val="0035015B"/>
    <w:rsid w:val="00352958"/>
    <w:rsid w:val="00353100"/>
    <w:rsid w:val="00355CC9"/>
    <w:rsid w:val="00357E57"/>
    <w:rsid w:val="003717E3"/>
    <w:rsid w:val="0037553C"/>
    <w:rsid w:val="00376A3D"/>
    <w:rsid w:val="00381BFD"/>
    <w:rsid w:val="00390B76"/>
    <w:rsid w:val="003970CC"/>
    <w:rsid w:val="003A3DE5"/>
    <w:rsid w:val="003A458F"/>
    <w:rsid w:val="003A6371"/>
    <w:rsid w:val="003C03B2"/>
    <w:rsid w:val="003C1157"/>
    <w:rsid w:val="003C50A6"/>
    <w:rsid w:val="003C6069"/>
    <w:rsid w:val="003E1F12"/>
    <w:rsid w:val="003E3689"/>
    <w:rsid w:val="003E5359"/>
    <w:rsid w:val="00402493"/>
    <w:rsid w:val="00404820"/>
    <w:rsid w:val="0041280E"/>
    <w:rsid w:val="0041417E"/>
    <w:rsid w:val="00414FE3"/>
    <w:rsid w:val="00416CDE"/>
    <w:rsid w:val="00421E21"/>
    <w:rsid w:val="0042343E"/>
    <w:rsid w:val="00425E79"/>
    <w:rsid w:val="0043395D"/>
    <w:rsid w:val="0044456C"/>
    <w:rsid w:val="00446819"/>
    <w:rsid w:val="00447666"/>
    <w:rsid w:val="00451398"/>
    <w:rsid w:val="00453FA9"/>
    <w:rsid w:val="00455308"/>
    <w:rsid w:val="004554EF"/>
    <w:rsid w:val="004623B5"/>
    <w:rsid w:val="00462A2A"/>
    <w:rsid w:val="004768F3"/>
    <w:rsid w:val="00476AD6"/>
    <w:rsid w:val="00483ACD"/>
    <w:rsid w:val="00484CA7"/>
    <w:rsid w:val="00491B9C"/>
    <w:rsid w:val="0049671A"/>
    <w:rsid w:val="00496A2A"/>
    <w:rsid w:val="00497654"/>
    <w:rsid w:val="00497A20"/>
    <w:rsid w:val="004A22FE"/>
    <w:rsid w:val="004A4641"/>
    <w:rsid w:val="004A7B6F"/>
    <w:rsid w:val="004B4C1B"/>
    <w:rsid w:val="004B55DA"/>
    <w:rsid w:val="004B58D8"/>
    <w:rsid w:val="004C1BE4"/>
    <w:rsid w:val="004C5A43"/>
    <w:rsid w:val="004C6030"/>
    <w:rsid w:val="004D3DD6"/>
    <w:rsid w:val="004D6F7F"/>
    <w:rsid w:val="004E0721"/>
    <w:rsid w:val="004E62E0"/>
    <w:rsid w:val="004E769A"/>
    <w:rsid w:val="004F584C"/>
    <w:rsid w:val="004F7948"/>
    <w:rsid w:val="00501518"/>
    <w:rsid w:val="005022F9"/>
    <w:rsid w:val="00503B47"/>
    <w:rsid w:val="00504C62"/>
    <w:rsid w:val="00511934"/>
    <w:rsid w:val="005214C6"/>
    <w:rsid w:val="00524C79"/>
    <w:rsid w:val="005260F1"/>
    <w:rsid w:val="005274E3"/>
    <w:rsid w:val="00534798"/>
    <w:rsid w:val="005350F6"/>
    <w:rsid w:val="0053760E"/>
    <w:rsid w:val="00537958"/>
    <w:rsid w:val="00540D06"/>
    <w:rsid w:val="005414FA"/>
    <w:rsid w:val="00544EE9"/>
    <w:rsid w:val="00545541"/>
    <w:rsid w:val="0056545A"/>
    <w:rsid w:val="00570056"/>
    <w:rsid w:val="00570E86"/>
    <w:rsid w:val="00572D6F"/>
    <w:rsid w:val="00574547"/>
    <w:rsid w:val="00580B72"/>
    <w:rsid w:val="0059100E"/>
    <w:rsid w:val="00595E82"/>
    <w:rsid w:val="00596CC1"/>
    <w:rsid w:val="005A01AD"/>
    <w:rsid w:val="005A347E"/>
    <w:rsid w:val="005A4AAB"/>
    <w:rsid w:val="005B0469"/>
    <w:rsid w:val="005C1FD9"/>
    <w:rsid w:val="005C5875"/>
    <w:rsid w:val="005C5E76"/>
    <w:rsid w:val="005C6266"/>
    <w:rsid w:val="005C7079"/>
    <w:rsid w:val="005D175C"/>
    <w:rsid w:val="005D24D6"/>
    <w:rsid w:val="006016E7"/>
    <w:rsid w:val="006035D1"/>
    <w:rsid w:val="00604221"/>
    <w:rsid w:val="00604DFF"/>
    <w:rsid w:val="0060775E"/>
    <w:rsid w:val="00607774"/>
    <w:rsid w:val="00610068"/>
    <w:rsid w:val="00615B15"/>
    <w:rsid w:val="006221C3"/>
    <w:rsid w:val="00623812"/>
    <w:rsid w:val="00623F78"/>
    <w:rsid w:val="00624E63"/>
    <w:rsid w:val="00630FF1"/>
    <w:rsid w:val="00633385"/>
    <w:rsid w:val="0063511B"/>
    <w:rsid w:val="00636847"/>
    <w:rsid w:val="00640CB2"/>
    <w:rsid w:val="0064344C"/>
    <w:rsid w:val="00645095"/>
    <w:rsid w:val="00645214"/>
    <w:rsid w:val="006503D7"/>
    <w:rsid w:val="00650EE1"/>
    <w:rsid w:val="00651A7C"/>
    <w:rsid w:val="006569C9"/>
    <w:rsid w:val="00656F52"/>
    <w:rsid w:val="00657377"/>
    <w:rsid w:val="00657B32"/>
    <w:rsid w:val="00657FE4"/>
    <w:rsid w:val="00663B41"/>
    <w:rsid w:val="00671A6F"/>
    <w:rsid w:val="00680789"/>
    <w:rsid w:val="00685560"/>
    <w:rsid w:val="00690A6A"/>
    <w:rsid w:val="006923D3"/>
    <w:rsid w:val="00695964"/>
    <w:rsid w:val="00695966"/>
    <w:rsid w:val="0069703F"/>
    <w:rsid w:val="006A2256"/>
    <w:rsid w:val="006A3B88"/>
    <w:rsid w:val="006A4753"/>
    <w:rsid w:val="006B0B79"/>
    <w:rsid w:val="006B5450"/>
    <w:rsid w:val="006B57A2"/>
    <w:rsid w:val="006B6592"/>
    <w:rsid w:val="006B7BEF"/>
    <w:rsid w:val="006C0F4D"/>
    <w:rsid w:val="006C4E28"/>
    <w:rsid w:val="006C569C"/>
    <w:rsid w:val="006D1A75"/>
    <w:rsid w:val="006D4EEA"/>
    <w:rsid w:val="006E0BBF"/>
    <w:rsid w:val="006E2846"/>
    <w:rsid w:val="006F001D"/>
    <w:rsid w:val="006F2395"/>
    <w:rsid w:val="00700F7E"/>
    <w:rsid w:val="00704D16"/>
    <w:rsid w:val="007105DF"/>
    <w:rsid w:val="00714D5A"/>
    <w:rsid w:val="0071543E"/>
    <w:rsid w:val="00721BE1"/>
    <w:rsid w:val="007254D8"/>
    <w:rsid w:val="0072594C"/>
    <w:rsid w:val="00726230"/>
    <w:rsid w:val="0073456D"/>
    <w:rsid w:val="00734DB7"/>
    <w:rsid w:val="00735607"/>
    <w:rsid w:val="00737718"/>
    <w:rsid w:val="00737947"/>
    <w:rsid w:val="00737EF3"/>
    <w:rsid w:val="0074036F"/>
    <w:rsid w:val="00741E38"/>
    <w:rsid w:val="00743D07"/>
    <w:rsid w:val="0074689F"/>
    <w:rsid w:val="007525C4"/>
    <w:rsid w:val="007530DC"/>
    <w:rsid w:val="007552D7"/>
    <w:rsid w:val="00757188"/>
    <w:rsid w:val="0076107E"/>
    <w:rsid w:val="00766125"/>
    <w:rsid w:val="0077565C"/>
    <w:rsid w:val="00775C59"/>
    <w:rsid w:val="00776312"/>
    <w:rsid w:val="00780EB7"/>
    <w:rsid w:val="00782CD6"/>
    <w:rsid w:val="00784A7A"/>
    <w:rsid w:val="00784CA1"/>
    <w:rsid w:val="00785FC6"/>
    <w:rsid w:val="007868C3"/>
    <w:rsid w:val="00787A97"/>
    <w:rsid w:val="00787C34"/>
    <w:rsid w:val="007924DC"/>
    <w:rsid w:val="0079548F"/>
    <w:rsid w:val="007A0F58"/>
    <w:rsid w:val="007A1D6D"/>
    <w:rsid w:val="007A6286"/>
    <w:rsid w:val="007A6A70"/>
    <w:rsid w:val="007A73CC"/>
    <w:rsid w:val="007B2DE0"/>
    <w:rsid w:val="007B3422"/>
    <w:rsid w:val="007B7CB4"/>
    <w:rsid w:val="007B7CED"/>
    <w:rsid w:val="007C43B4"/>
    <w:rsid w:val="007C6097"/>
    <w:rsid w:val="007D0747"/>
    <w:rsid w:val="007D27AB"/>
    <w:rsid w:val="007D316A"/>
    <w:rsid w:val="007E0554"/>
    <w:rsid w:val="007E72B2"/>
    <w:rsid w:val="007F0251"/>
    <w:rsid w:val="007F1BA7"/>
    <w:rsid w:val="007F7DCA"/>
    <w:rsid w:val="00801969"/>
    <w:rsid w:val="00801B65"/>
    <w:rsid w:val="0080692F"/>
    <w:rsid w:val="008106C6"/>
    <w:rsid w:val="00811642"/>
    <w:rsid w:val="00815B56"/>
    <w:rsid w:val="00817501"/>
    <w:rsid w:val="00825630"/>
    <w:rsid w:val="0082728E"/>
    <w:rsid w:val="0082773E"/>
    <w:rsid w:val="00832814"/>
    <w:rsid w:val="008328BA"/>
    <w:rsid w:val="008365E3"/>
    <w:rsid w:val="0084325E"/>
    <w:rsid w:val="00846BB9"/>
    <w:rsid w:val="008531EC"/>
    <w:rsid w:val="008554AC"/>
    <w:rsid w:val="00857616"/>
    <w:rsid w:val="00862054"/>
    <w:rsid w:val="00863240"/>
    <w:rsid w:val="00866924"/>
    <w:rsid w:val="00866F34"/>
    <w:rsid w:val="008703EA"/>
    <w:rsid w:val="00870E62"/>
    <w:rsid w:val="0087365A"/>
    <w:rsid w:val="00874380"/>
    <w:rsid w:val="0088223A"/>
    <w:rsid w:val="00882E8F"/>
    <w:rsid w:val="00882E91"/>
    <w:rsid w:val="0088309E"/>
    <w:rsid w:val="008830C9"/>
    <w:rsid w:val="00884FB3"/>
    <w:rsid w:val="00885EF1"/>
    <w:rsid w:val="00890085"/>
    <w:rsid w:val="008921D9"/>
    <w:rsid w:val="008926C9"/>
    <w:rsid w:val="008932CE"/>
    <w:rsid w:val="00893DE9"/>
    <w:rsid w:val="00895545"/>
    <w:rsid w:val="008A3C54"/>
    <w:rsid w:val="008A4C87"/>
    <w:rsid w:val="008B097D"/>
    <w:rsid w:val="008B3AC7"/>
    <w:rsid w:val="008B3B00"/>
    <w:rsid w:val="008B52A6"/>
    <w:rsid w:val="008B6DC3"/>
    <w:rsid w:val="008C4913"/>
    <w:rsid w:val="008C52AB"/>
    <w:rsid w:val="008D146E"/>
    <w:rsid w:val="008D1496"/>
    <w:rsid w:val="008D3B62"/>
    <w:rsid w:val="008D74F5"/>
    <w:rsid w:val="008E05F4"/>
    <w:rsid w:val="008E1197"/>
    <w:rsid w:val="008E1451"/>
    <w:rsid w:val="008E356F"/>
    <w:rsid w:val="008E46DC"/>
    <w:rsid w:val="008E55C6"/>
    <w:rsid w:val="008F0227"/>
    <w:rsid w:val="008F31C5"/>
    <w:rsid w:val="008F4AB3"/>
    <w:rsid w:val="00900047"/>
    <w:rsid w:val="00912426"/>
    <w:rsid w:val="0091736F"/>
    <w:rsid w:val="00917E6F"/>
    <w:rsid w:val="0092004E"/>
    <w:rsid w:val="0092419A"/>
    <w:rsid w:val="0092639A"/>
    <w:rsid w:val="009302D2"/>
    <w:rsid w:val="00930541"/>
    <w:rsid w:val="00934372"/>
    <w:rsid w:val="0093506A"/>
    <w:rsid w:val="00935683"/>
    <w:rsid w:val="00936AF5"/>
    <w:rsid w:val="00936EB5"/>
    <w:rsid w:val="0094149E"/>
    <w:rsid w:val="00943428"/>
    <w:rsid w:val="00944DE5"/>
    <w:rsid w:val="009454E8"/>
    <w:rsid w:val="00947108"/>
    <w:rsid w:val="0095361D"/>
    <w:rsid w:val="00954415"/>
    <w:rsid w:val="00954FA8"/>
    <w:rsid w:val="00956E5B"/>
    <w:rsid w:val="0096006A"/>
    <w:rsid w:val="0096264F"/>
    <w:rsid w:val="00966F82"/>
    <w:rsid w:val="0097206B"/>
    <w:rsid w:val="00973E16"/>
    <w:rsid w:val="009746D8"/>
    <w:rsid w:val="009750D2"/>
    <w:rsid w:val="00976C3B"/>
    <w:rsid w:val="009778D3"/>
    <w:rsid w:val="00984F29"/>
    <w:rsid w:val="009900DB"/>
    <w:rsid w:val="00995D3E"/>
    <w:rsid w:val="00997F47"/>
    <w:rsid w:val="009A2452"/>
    <w:rsid w:val="009A2D6A"/>
    <w:rsid w:val="009A480D"/>
    <w:rsid w:val="009A5601"/>
    <w:rsid w:val="009B10E0"/>
    <w:rsid w:val="009B17CE"/>
    <w:rsid w:val="009B4A43"/>
    <w:rsid w:val="009C161C"/>
    <w:rsid w:val="009C2D5D"/>
    <w:rsid w:val="009C5050"/>
    <w:rsid w:val="009C7030"/>
    <w:rsid w:val="009C71B3"/>
    <w:rsid w:val="009C7465"/>
    <w:rsid w:val="009D0574"/>
    <w:rsid w:val="009D1338"/>
    <w:rsid w:val="009D20EA"/>
    <w:rsid w:val="009D22AD"/>
    <w:rsid w:val="009D3193"/>
    <w:rsid w:val="009D31BE"/>
    <w:rsid w:val="009D45F8"/>
    <w:rsid w:val="009E441C"/>
    <w:rsid w:val="009E62A6"/>
    <w:rsid w:val="009E790B"/>
    <w:rsid w:val="009F3631"/>
    <w:rsid w:val="009F380F"/>
    <w:rsid w:val="009F72EC"/>
    <w:rsid w:val="00A022BA"/>
    <w:rsid w:val="00A03493"/>
    <w:rsid w:val="00A12AF0"/>
    <w:rsid w:val="00A12E90"/>
    <w:rsid w:val="00A13983"/>
    <w:rsid w:val="00A1449C"/>
    <w:rsid w:val="00A16096"/>
    <w:rsid w:val="00A20F75"/>
    <w:rsid w:val="00A23E42"/>
    <w:rsid w:val="00A35A24"/>
    <w:rsid w:val="00A3795D"/>
    <w:rsid w:val="00A4065C"/>
    <w:rsid w:val="00A4778A"/>
    <w:rsid w:val="00A540E2"/>
    <w:rsid w:val="00A60B15"/>
    <w:rsid w:val="00A75205"/>
    <w:rsid w:val="00A821EF"/>
    <w:rsid w:val="00A8404D"/>
    <w:rsid w:val="00A84316"/>
    <w:rsid w:val="00A8626C"/>
    <w:rsid w:val="00A87810"/>
    <w:rsid w:val="00A87B97"/>
    <w:rsid w:val="00A9184A"/>
    <w:rsid w:val="00AB6CFA"/>
    <w:rsid w:val="00AB7BE1"/>
    <w:rsid w:val="00AC07AE"/>
    <w:rsid w:val="00AC17A2"/>
    <w:rsid w:val="00AC20D0"/>
    <w:rsid w:val="00AC519F"/>
    <w:rsid w:val="00AC586C"/>
    <w:rsid w:val="00AC71CF"/>
    <w:rsid w:val="00AC7535"/>
    <w:rsid w:val="00AD1406"/>
    <w:rsid w:val="00AD5AFB"/>
    <w:rsid w:val="00AD777C"/>
    <w:rsid w:val="00AE0AF2"/>
    <w:rsid w:val="00AE1499"/>
    <w:rsid w:val="00AE2F05"/>
    <w:rsid w:val="00AF04B7"/>
    <w:rsid w:val="00AF57F2"/>
    <w:rsid w:val="00B028F2"/>
    <w:rsid w:val="00B1153D"/>
    <w:rsid w:val="00B17BBE"/>
    <w:rsid w:val="00B203CD"/>
    <w:rsid w:val="00B20663"/>
    <w:rsid w:val="00B2369F"/>
    <w:rsid w:val="00B279B2"/>
    <w:rsid w:val="00B300E2"/>
    <w:rsid w:val="00B35ECF"/>
    <w:rsid w:val="00B403C9"/>
    <w:rsid w:val="00B41161"/>
    <w:rsid w:val="00B44906"/>
    <w:rsid w:val="00B451B8"/>
    <w:rsid w:val="00B5230E"/>
    <w:rsid w:val="00B53408"/>
    <w:rsid w:val="00B542D0"/>
    <w:rsid w:val="00B54F97"/>
    <w:rsid w:val="00B57F57"/>
    <w:rsid w:val="00B6073F"/>
    <w:rsid w:val="00B67629"/>
    <w:rsid w:val="00B7059C"/>
    <w:rsid w:val="00B72298"/>
    <w:rsid w:val="00B74832"/>
    <w:rsid w:val="00B75404"/>
    <w:rsid w:val="00B8369E"/>
    <w:rsid w:val="00B85C99"/>
    <w:rsid w:val="00B9013C"/>
    <w:rsid w:val="00B90985"/>
    <w:rsid w:val="00B91984"/>
    <w:rsid w:val="00B95577"/>
    <w:rsid w:val="00B9618D"/>
    <w:rsid w:val="00B96449"/>
    <w:rsid w:val="00BA4A6E"/>
    <w:rsid w:val="00BB03E1"/>
    <w:rsid w:val="00BB05C3"/>
    <w:rsid w:val="00BB0881"/>
    <w:rsid w:val="00BB112E"/>
    <w:rsid w:val="00BB43BE"/>
    <w:rsid w:val="00BB69E3"/>
    <w:rsid w:val="00BC3855"/>
    <w:rsid w:val="00BC5FEA"/>
    <w:rsid w:val="00BD1D17"/>
    <w:rsid w:val="00BD29D5"/>
    <w:rsid w:val="00BE02B7"/>
    <w:rsid w:val="00BE1543"/>
    <w:rsid w:val="00BE5A0C"/>
    <w:rsid w:val="00BF4D16"/>
    <w:rsid w:val="00C0145F"/>
    <w:rsid w:val="00C057E8"/>
    <w:rsid w:val="00C06433"/>
    <w:rsid w:val="00C07CDD"/>
    <w:rsid w:val="00C1530A"/>
    <w:rsid w:val="00C16D26"/>
    <w:rsid w:val="00C179BF"/>
    <w:rsid w:val="00C227A3"/>
    <w:rsid w:val="00C311AD"/>
    <w:rsid w:val="00C43025"/>
    <w:rsid w:val="00C43DC8"/>
    <w:rsid w:val="00C467C4"/>
    <w:rsid w:val="00C474F0"/>
    <w:rsid w:val="00C50A11"/>
    <w:rsid w:val="00C522F6"/>
    <w:rsid w:val="00C54199"/>
    <w:rsid w:val="00C557E4"/>
    <w:rsid w:val="00C61643"/>
    <w:rsid w:val="00C62B05"/>
    <w:rsid w:val="00C639C3"/>
    <w:rsid w:val="00C80A0A"/>
    <w:rsid w:val="00C82964"/>
    <w:rsid w:val="00C82F95"/>
    <w:rsid w:val="00C8481A"/>
    <w:rsid w:val="00C9059F"/>
    <w:rsid w:val="00C90C54"/>
    <w:rsid w:val="00C9603C"/>
    <w:rsid w:val="00C96CD1"/>
    <w:rsid w:val="00C97DEA"/>
    <w:rsid w:val="00CA43C5"/>
    <w:rsid w:val="00CB17C6"/>
    <w:rsid w:val="00CB204C"/>
    <w:rsid w:val="00CB2B3E"/>
    <w:rsid w:val="00CB3755"/>
    <w:rsid w:val="00CB53D7"/>
    <w:rsid w:val="00CB6B50"/>
    <w:rsid w:val="00CC013B"/>
    <w:rsid w:val="00CC1784"/>
    <w:rsid w:val="00CC1A5B"/>
    <w:rsid w:val="00CC452F"/>
    <w:rsid w:val="00CD1A10"/>
    <w:rsid w:val="00CD2A8E"/>
    <w:rsid w:val="00CE4D41"/>
    <w:rsid w:val="00CE7B87"/>
    <w:rsid w:val="00CF00A2"/>
    <w:rsid w:val="00CF03AC"/>
    <w:rsid w:val="00CF23EF"/>
    <w:rsid w:val="00CF30EB"/>
    <w:rsid w:val="00CF44FD"/>
    <w:rsid w:val="00CF5F35"/>
    <w:rsid w:val="00CF77C6"/>
    <w:rsid w:val="00D00554"/>
    <w:rsid w:val="00D05B07"/>
    <w:rsid w:val="00D10959"/>
    <w:rsid w:val="00D1171F"/>
    <w:rsid w:val="00D12B47"/>
    <w:rsid w:val="00D27884"/>
    <w:rsid w:val="00D27953"/>
    <w:rsid w:val="00D34633"/>
    <w:rsid w:val="00D406BA"/>
    <w:rsid w:val="00D4082B"/>
    <w:rsid w:val="00D46C39"/>
    <w:rsid w:val="00D5027A"/>
    <w:rsid w:val="00D508F5"/>
    <w:rsid w:val="00D52675"/>
    <w:rsid w:val="00D61950"/>
    <w:rsid w:val="00D61E98"/>
    <w:rsid w:val="00D635DD"/>
    <w:rsid w:val="00D66AD5"/>
    <w:rsid w:val="00D66CB1"/>
    <w:rsid w:val="00D77E57"/>
    <w:rsid w:val="00D815F5"/>
    <w:rsid w:val="00D81ACF"/>
    <w:rsid w:val="00D82C5A"/>
    <w:rsid w:val="00D86522"/>
    <w:rsid w:val="00D874C2"/>
    <w:rsid w:val="00D87539"/>
    <w:rsid w:val="00D94B21"/>
    <w:rsid w:val="00D96E3A"/>
    <w:rsid w:val="00DA2BC8"/>
    <w:rsid w:val="00DA4127"/>
    <w:rsid w:val="00DA55A1"/>
    <w:rsid w:val="00DC01C3"/>
    <w:rsid w:val="00DC3B57"/>
    <w:rsid w:val="00DC4AD4"/>
    <w:rsid w:val="00DD69ED"/>
    <w:rsid w:val="00DE1AE0"/>
    <w:rsid w:val="00DE2A04"/>
    <w:rsid w:val="00DE5E67"/>
    <w:rsid w:val="00DE775A"/>
    <w:rsid w:val="00DF382A"/>
    <w:rsid w:val="00E01077"/>
    <w:rsid w:val="00E05FCF"/>
    <w:rsid w:val="00E13535"/>
    <w:rsid w:val="00E153D9"/>
    <w:rsid w:val="00E23059"/>
    <w:rsid w:val="00E255C9"/>
    <w:rsid w:val="00E2583B"/>
    <w:rsid w:val="00E2774A"/>
    <w:rsid w:val="00E33564"/>
    <w:rsid w:val="00E371E7"/>
    <w:rsid w:val="00E377FA"/>
    <w:rsid w:val="00E41E99"/>
    <w:rsid w:val="00E42F90"/>
    <w:rsid w:val="00E432C7"/>
    <w:rsid w:val="00E448D4"/>
    <w:rsid w:val="00E44FAB"/>
    <w:rsid w:val="00E4609E"/>
    <w:rsid w:val="00E510C9"/>
    <w:rsid w:val="00E577F0"/>
    <w:rsid w:val="00E6073B"/>
    <w:rsid w:val="00E625E9"/>
    <w:rsid w:val="00E62D6C"/>
    <w:rsid w:val="00E6549E"/>
    <w:rsid w:val="00E66195"/>
    <w:rsid w:val="00E7136F"/>
    <w:rsid w:val="00E74E16"/>
    <w:rsid w:val="00E754A7"/>
    <w:rsid w:val="00E75B08"/>
    <w:rsid w:val="00E769E0"/>
    <w:rsid w:val="00E77246"/>
    <w:rsid w:val="00E80AC2"/>
    <w:rsid w:val="00E84883"/>
    <w:rsid w:val="00E87E0E"/>
    <w:rsid w:val="00E90928"/>
    <w:rsid w:val="00E91C34"/>
    <w:rsid w:val="00E92FFE"/>
    <w:rsid w:val="00E9309A"/>
    <w:rsid w:val="00E973AD"/>
    <w:rsid w:val="00EA0303"/>
    <w:rsid w:val="00EA7B38"/>
    <w:rsid w:val="00EB0505"/>
    <w:rsid w:val="00EB2549"/>
    <w:rsid w:val="00EB297B"/>
    <w:rsid w:val="00EB4500"/>
    <w:rsid w:val="00EB7038"/>
    <w:rsid w:val="00EC1EE6"/>
    <w:rsid w:val="00EC339F"/>
    <w:rsid w:val="00EC4DE4"/>
    <w:rsid w:val="00EC63FF"/>
    <w:rsid w:val="00ED0208"/>
    <w:rsid w:val="00ED0755"/>
    <w:rsid w:val="00ED1278"/>
    <w:rsid w:val="00ED384E"/>
    <w:rsid w:val="00ED628B"/>
    <w:rsid w:val="00ED7547"/>
    <w:rsid w:val="00EE0CEA"/>
    <w:rsid w:val="00EE2354"/>
    <w:rsid w:val="00EE32A8"/>
    <w:rsid w:val="00EE4CE6"/>
    <w:rsid w:val="00EE654D"/>
    <w:rsid w:val="00EE7D81"/>
    <w:rsid w:val="00EF40B3"/>
    <w:rsid w:val="00EF6272"/>
    <w:rsid w:val="00EF7109"/>
    <w:rsid w:val="00F04A59"/>
    <w:rsid w:val="00F057E0"/>
    <w:rsid w:val="00F058F2"/>
    <w:rsid w:val="00F05BEF"/>
    <w:rsid w:val="00F0788D"/>
    <w:rsid w:val="00F10B43"/>
    <w:rsid w:val="00F17979"/>
    <w:rsid w:val="00F17C35"/>
    <w:rsid w:val="00F21B9E"/>
    <w:rsid w:val="00F22B5F"/>
    <w:rsid w:val="00F25C6D"/>
    <w:rsid w:val="00F33251"/>
    <w:rsid w:val="00F40C6A"/>
    <w:rsid w:val="00F4217A"/>
    <w:rsid w:val="00F44235"/>
    <w:rsid w:val="00F45C5B"/>
    <w:rsid w:val="00F45D92"/>
    <w:rsid w:val="00F52749"/>
    <w:rsid w:val="00F53726"/>
    <w:rsid w:val="00F56A9A"/>
    <w:rsid w:val="00F57353"/>
    <w:rsid w:val="00F60200"/>
    <w:rsid w:val="00F62DB2"/>
    <w:rsid w:val="00F64166"/>
    <w:rsid w:val="00F65542"/>
    <w:rsid w:val="00F65843"/>
    <w:rsid w:val="00F6704F"/>
    <w:rsid w:val="00F670DE"/>
    <w:rsid w:val="00F67247"/>
    <w:rsid w:val="00F723AC"/>
    <w:rsid w:val="00F732BA"/>
    <w:rsid w:val="00F76741"/>
    <w:rsid w:val="00F81DA5"/>
    <w:rsid w:val="00F86E56"/>
    <w:rsid w:val="00F920E2"/>
    <w:rsid w:val="00F94CF6"/>
    <w:rsid w:val="00F953F8"/>
    <w:rsid w:val="00FA0139"/>
    <w:rsid w:val="00FA7346"/>
    <w:rsid w:val="00FB0D25"/>
    <w:rsid w:val="00FB1943"/>
    <w:rsid w:val="00FB216B"/>
    <w:rsid w:val="00FB319E"/>
    <w:rsid w:val="00FC08EB"/>
    <w:rsid w:val="00FC22E7"/>
    <w:rsid w:val="00FC505C"/>
    <w:rsid w:val="00FC53A0"/>
    <w:rsid w:val="00FC6BF5"/>
    <w:rsid w:val="00FD2624"/>
    <w:rsid w:val="00F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docId w15:val="{B9185EC7-81D7-4F70-BE83-80A0BB70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64C3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AD777C"/>
    <w:pPr>
      <w:keepNext/>
      <w:suppressAutoHyphens/>
      <w:spacing w:after="240" w:line="240" w:lineRule="auto"/>
      <w:outlineLvl w:val="0"/>
    </w:pPr>
    <w:rPr>
      <w:rFonts w:eastAsia="Times New Roman" w:cstheme="minorHAnsi"/>
      <w:b/>
      <w:color w:val="7030A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FE25A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E25A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AD777C"/>
    <w:rPr>
      <w:rFonts w:eastAsia="Times New Roman" w:cstheme="minorHAnsi"/>
      <w:b/>
      <w:color w:val="7030A0"/>
      <w:lang w:eastAsia="zh-CN"/>
    </w:rPr>
  </w:style>
  <w:style w:type="character" w:customStyle="1" w:styleId="Nagwek2Znak">
    <w:name w:val="Nagłówek 2 Znak"/>
    <w:basedOn w:val="Domylnaczcionkaakapitu"/>
    <w:link w:val="Nagwek2"/>
    <w:rsid w:val="00FE25A0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FE25A0"/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uiPriority w:val="99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link w:val="Tekstpodstawowywcity2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"/>
    <w:basedOn w:val="Domylnaczcionkaakapitu"/>
    <w:link w:val="Tekstprzypisudolnego"/>
    <w:uiPriority w:val="99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3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paragraph" w:customStyle="1" w:styleId="Akapitzlist1">
    <w:name w:val="Akapit z listą1"/>
    <w:basedOn w:val="Normalny"/>
    <w:qFormat/>
    <w:rsid w:val="00EB25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7A73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2">
    <w:name w:val="Tekst podstawowy wcięty 2 Znak2"/>
    <w:basedOn w:val="Domylnaczcionkaakapitu"/>
    <w:uiPriority w:val="99"/>
    <w:semiHidden/>
    <w:rsid w:val="007A7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F5E2E-DBE1-40EA-883D-8C99DFD8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</dc:creator>
  <cp:lastModifiedBy>Agata Rekuć</cp:lastModifiedBy>
  <cp:revision>123</cp:revision>
  <cp:lastPrinted>2025-08-01T07:55:00Z</cp:lastPrinted>
  <dcterms:created xsi:type="dcterms:W3CDTF">2021-05-17T09:59:00Z</dcterms:created>
  <dcterms:modified xsi:type="dcterms:W3CDTF">2025-11-21T09:39:00Z</dcterms:modified>
</cp:coreProperties>
</file>